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A58" w:rsidRPr="00E95A0A" w:rsidRDefault="005F7A58" w:rsidP="0059043D">
      <w:pPr>
        <w:widowControl w:val="0"/>
        <w:spacing w:after="0" w:line="240" w:lineRule="auto"/>
        <w:jc w:val="center"/>
        <w:rPr>
          <w:rFonts w:ascii="Times New Roman" w:eastAsia="Calibri" w:hAnsi="Times New Roman" w:cs="Times New Roman"/>
          <w:caps/>
          <w:sz w:val="24"/>
          <w:szCs w:val="24"/>
        </w:rPr>
      </w:pPr>
      <w:r w:rsidRPr="00E95A0A">
        <w:rPr>
          <w:rFonts w:ascii="Times New Roman" w:eastAsia="Calibri" w:hAnsi="Times New Roman" w:cs="Times New Roman"/>
          <w:b/>
          <w:caps/>
          <w:sz w:val="24"/>
          <w:szCs w:val="24"/>
        </w:rPr>
        <w:t>Контракт №</w:t>
      </w:r>
      <w:r w:rsidR="00765191">
        <w:rPr>
          <w:rFonts w:ascii="Times New Roman" w:eastAsia="Calibri" w:hAnsi="Times New Roman" w:cs="Times New Roman"/>
          <w:b/>
          <w:caps/>
          <w:sz w:val="24"/>
          <w:szCs w:val="24"/>
        </w:rPr>
        <w:t xml:space="preserve"> 031/25</w:t>
      </w:r>
    </w:p>
    <w:p w:rsidR="00265BB5" w:rsidRDefault="00265BB5" w:rsidP="0059043D">
      <w:pPr>
        <w:widowControl w:val="0"/>
        <w:spacing w:after="0" w:line="240" w:lineRule="auto"/>
        <w:jc w:val="both"/>
        <w:rPr>
          <w:rFonts w:ascii="Times New Roman" w:eastAsia="Calibri" w:hAnsi="Times New Roman" w:cs="Times New Roman"/>
          <w:b/>
          <w:sz w:val="24"/>
          <w:szCs w:val="24"/>
        </w:rPr>
      </w:pPr>
    </w:p>
    <w:p w:rsidR="005F7A58" w:rsidRPr="00E95A0A" w:rsidRDefault="005F7A58" w:rsidP="0059043D">
      <w:pPr>
        <w:widowControl w:val="0"/>
        <w:spacing w:after="0" w:line="240" w:lineRule="auto"/>
        <w:jc w:val="both"/>
        <w:rPr>
          <w:rFonts w:ascii="Times New Roman" w:eastAsia="Calibri" w:hAnsi="Times New Roman" w:cs="Times New Roman"/>
          <w:b/>
          <w:sz w:val="24"/>
          <w:szCs w:val="24"/>
        </w:rPr>
      </w:pPr>
      <w:r w:rsidRPr="00E95A0A">
        <w:rPr>
          <w:rFonts w:ascii="Times New Roman" w:eastAsia="Calibri" w:hAnsi="Times New Roman" w:cs="Times New Roman"/>
          <w:b/>
          <w:sz w:val="24"/>
          <w:szCs w:val="24"/>
        </w:rPr>
        <w:t>«___»</w:t>
      </w:r>
      <w:r w:rsidR="00FC7D97">
        <w:rPr>
          <w:rFonts w:ascii="Times New Roman" w:eastAsia="Calibri" w:hAnsi="Times New Roman" w:cs="Times New Roman"/>
          <w:b/>
          <w:sz w:val="24"/>
          <w:szCs w:val="24"/>
        </w:rPr>
        <w:t xml:space="preserve"> </w:t>
      </w:r>
      <w:r w:rsidRPr="00E95A0A">
        <w:rPr>
          <w:rFonts w:ascii="Times New Roman" w:eastAsia="Calibri" w:hAnsi="Times New Roman" w:cs="Times New Roman"/>
          <w:b/>
          <w:sz w:val="24"/>
          <w:szCs w:val="24"/>
        </w:rPr>
        <w:t>_______________202</w:t>
      </w:r>
      <w:r w:rsidR="00061CED">
        <w:rPr>
          <w:rFonts w:ascii="Times New Roman" w:eastAsia="Calibri" w:hAnsi="Times New Roman" w:cs="Times New Roman"/>
          <w:b/>
          <w:sz w:val="24"/>
          <w:szCs w:val="24"/>
        </w:rPr>
        <w:t>5</w:t>
      </w:r>
      <w:r w:rsidRPr="00E95A0A">
        <w:rPr>
          <w:rFonts w:ascii="Times New Roman" w:eastAsia="Calibri" w:hAnsi="Times New Roman" w:cs="Times New Roman"/>
          <w:b/>
          <w:sz w:val="24"/>
          <w:szCs w:val="24"/>
        </w:rPr>
        <w:t xml:space="preserve"> года</w:t>
      </w:r>
    </w:p>
    <w:p w:rsidR="005F7A58" w:rsidRPr="00E95A0A" w:rsidRDefault="005F7A58" w:rsidP="0059043D">
      <w:pPr>
        <w:widowControl w:val="0"/>
        <w:spacing w:after="0" w:line="240" w:lineRule="auto"/>
        <w:jc w:val="right"/>
        <w:rPr>
          <w:rFonts w:ascii="Times New Roman" w:eastAsia="Calibri" w:hAnsi="Times New Roman" w:cs="Times New Roman"/>
          <w:b/>
          <w:sz w:val="24"/>
          <w:szCs w:val="24"/>
        </w:rPr>
      </w:pPr>
      <w:proofErr w:type="spellStart"/>
      <w:r w:rsidRPr="00E95A0A">
        <w:rPr>
          <w:rFonts w:ascii="Times New Roman" w:eastAsia="Calibri" w:hAnsi="Times New Roman" w:cs="Times New Roman"/>
          <w:b/>
          <w:sz w:val="24"/>
          <w:szCs w:val="24"/>
        </w:rPr>
        <w:t>р.п</w:t>
      </w:r>
      <w:proofErr w:type="spellEnd"/>
      <w:r w:rsidRPr="00E95A0A">
        <w:rPr>
          <w:rFonts w:ascii="Times New Roman" w:eastAsia="Calibri" w:hAnsi="Times New Roman" w:cs="Times New Roman"/>
          <w:b/>
          <w:sz w:val="24"/>
          <w:szCs w:val="24"/>
        </w:rPr>
        <w:t>. Кольцово</w:t>
      </w:r>
    </w:p>
    <w:p w:rsidR="005F7A58" w:rsidRPr="00E95A0A" w:rsidRDefault="005F7A58" w:rsidP="0059043D">
      <w:pPr>
        <w:widowControl w:val="0"/>
        <w:spacing w:after="0" w:line="240" w:lineRule="auto"/>
        <w:jc w:val="right"/>
        <w:rPr>
          <w:rFonts w:ascii="Times New Roman" w:eastAsia="Calibri" w:hAnsi="Times New Roman" w:cs="Times New Roman"/>
          <w:b/>
          <w:sz w:val="24"/>
          <w:szCs w:val="24"/>
        </w:rPr>
      </w:pPr>
      <w:r w:rsidRPr="00E95A0A">
        <w:rPr>
          <w:rFonts w:ascii="Times New Roman" w:eastAsia="Calibri" w:hAnsi="Times New Roman" w:cs="Times New Roman"/>
          <w:b/>
          <w:sz w:val="24"/>
          <w:szCs w:val="24"/>
        </w:rPr>
        <w:t>Новосибирской области</w:t>
      </w:r>
    </w:p>
    <w:p w:rsidR="00C709EE" w:rsidRPr="00E95A0A" w:rsidRDefault="00C709EE" w:rsidP="0059043D">
      <w:pPr>
        <w:widowControl w:val="0"/>
        <w:spacing w:after="0" w:line="240" w:lineRule="auto"/>
        <w:jc w:val="right"/>
        <w:rPr>
          <w:rFonts w:ascii="Times New Roman" w:eastAsia="Calibri" w:hAnsi="Times New Roman" w:cs="Times New Roman"/>
          <w:sz w:val="24"/>
          <w:szCs w:val="24"/>
        </w:rPr>
      </w:pPr>
    </w:p>
    <w:p w:rsidR="002A1CA9" w:rsidRPr="00FE344D" w:rsidRDefault="005F7A58" w:rsidP="002A1CA9">
      <w:pPr>
        <w:widowControl w:val="0"/>
        <w:shd w:val="clear" w:color="auto" w:fill="FFFFFF"/>
        <w:tabs>
          <w:tab w:val="left" w:pos="1134"/>
        </w:tabs>
        <w:spacing w:after="0" w:line="240" w:lineRule="auto"/>
        <w:ind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 xml:space="preserve">Федеральное бюджетное учреждение науки «Государственный научный центр вирусологии и </w:t>
      </w:r>
      <w:r w:rsidRPr="0074162A">
        <w:rPr>
          <w:rFonts w:ascii="Times New Roman" w:eastAsia="Calibri" w:hAnsi="Times New Roman" w:cs="Times New Roman"/>
          <w:sz w:val="24"/>
          <w:szCs w:val="24"/>
        </w:rPr>
        <w:t>биотехнологии «Вектор» Федеральной службы по надзору в сфере защиты прав потребителей и благополучия человека (</w:t>
      </w:r>
      <w:r w:rsidRPr="0074162A">
        <w:rPr>
          <w:rFonts w:ascii="Times New Roman" w:eastAsia="Calibri" w:hAnsi="Times New Roman" w:cs="Times New Roman"/>
          <w:b/>
          <w:sz w:val="24"/>
          <w:szCs w:val="24"/>
        </w:rPr>
        <w:t>ФБУН ГНЦ ВБ «Вектор» Роспотребнадзора</w:t>
      </w:r>
      <w:r w:rsidRPr="0074162A">
        <w:rPr>
          <w:rFonts w:ascii="Times New Roman" w:eastAsia="Calibri" w:hAnsi="Times New Roman" w:cs="Times New Roman"/>
          <w:sz w:val="24"/>
          <w:szCs w:val="24"/>
        </w:rPr>
        <w:t xml:space="preserve">), именуемое в дальнейшем «Заказчик», в лице </w:t>
      </w:r>
      <w:r w:rsidRPr="0074162A">
        <w:rPr>
          <w:rFonts w:ascii="Times New Roman" w:eastAsia="Calibri" w:hAnsi="Times New Roman" w:cs="Times New Roman"/>
          <w:b/>
          <w:sz w:val="24"/>
          <w:szCs w:val="24"/>
        </w:rPr>
        <w:t>заместителя г</w:t>
      </w:r>
      <w:bookmarkStart w:id="0" w:name="_GoBack"/>
      <w:bookmarkEnd w:id="0"/>
      <w:r w:rsidRPr="0074162A">
        <w:rPr>
          <w:rFonts w:ascii="Times New Roman" w:eastAsia="Calibri" w:hAnsi="Times New Roman" w:cs="Times New Roman"/>
          <w:b/>
          <w:sz w:val="24"/>
          <w:szCs w:val="24"/>
        </w:rPr>
        <w:t>енерального директора по административно-хозяйственной работе, руководителя контрактной службы Волковского Константина Валерьевича</w:t>
      </w:r>
      <w:r w:rsidRPr="0074162A">
        <w:rPr>
          <w:rFonts w:ascii="Times New Roman" w:eastAsia="Calibri" w:hAnsi="Times New Roman" w:cs="Times New Roman"/>
          <w:sz w:val="24"/>
          <w:szCs w:val="24"/>
        </w:rPr>
        <w:t xml:space="preserve">, действующего на основании доверенности </w:t>
      </w:r>
      <w:r w:rsidR="000E315E">
        <w:rPr>
          <w:rFonts w:ascii="Times New Roman" w:hAnsi="Times New Roman" w:cs="Times New Roman"/>
          <w:sz w:val="24"/>
          <w:szCs w:val="24"/>
        </w:rPr>
        <w:t>№ 1004/5227 от 23.12.2024 г</w:t>
      </w:r>
      <w:r w:rsidR="00095695" w:rsidRPr="00095695">
        <w:rPr>
          <w:rFonts w:ascii="Times New Roman" w:eastAsia="Calibri" w:hAnsi="Times New Roman" w:cs="Times New Roman"/>
          <w:sz w:val="24"/>
          <w:szCs w:val="24"/>
        </w:rPr>
        <w:t>,</w:t>
      </w:r>
      <w:r w:rsidRPr="0074162A">
        <w:rPr>
          <w:rFonts w:ascii="Times New Roman" w:eastAsia="Calibri" w:hAnsi="Times New Roman" w:cs="Times New Roman"/>
          <w:sz w:val="24"/>
          <w:szCs w:val="24"/>
        </w:rPr>
        <w:t xml:space="preserve"> с одной Стороны, и </w:t>
      </w:r>
      <w:r w:rsidR="002F494B">
        <w:rPr>
          <w:rFonts w:ascii="Times New Roman" w:eastAsia="Calibri" w:hAnsi="Times New Roman" w:cs="Times New Roman"/>
          <w:sz w:val="24"/>
          <w:szCs w:val="24"/>
        </w:rPr>
        <w:t>Общество с ограниченной ответственностью «</w:t>
      </w:r>
      <w:proofErr w:type="spellStart"/>
      <w:r w:rsidR="002F494B">
        <w:rPr>
          <w:rFonts w:ascii="Times New Roman" w:eastAsia="Calibri" w:hAnsi="Times New Roman" w:cs="Times New Roman"/>
          <w:sz w:val="24"/>
          <w:szCs w:val="24"/>
        </w:rPr>
        <w:t>Биопроект</w:t>
      </w:r>
      <w:proofErr w:type="spellEnd"/>
      <w:r w:rsidR="002F494B">
        <w:rPr>
          <w:rFonts w:ascii="Times New Roman" w:eastAsia="Calibri" w:hAnsi="Times New Roman" w:cs="Times New Roman"/>
          <w:sz w:val="24"/>
          <w:szCs w:val="24"/>
        </w:rPr>
        <w:t>»</w:t>
      </w:r>
      <w:r w:rsidR="002F494B" w:rsidRPr="0074162A">
        <w:rPr>
          <w:rFonts w:ascii="Times New Roman" w:eastAsia="Calibri" w:hAnsi="Times New Roman" w:cs="Times New Roman"/>
          <w:sz w:val="24"/>
          <w:szCs w:val="24"/>
        </w:rPr>
        <w:t xml:space="preserve"> (</w:t>
      </w:r>
      <w:r w:rsidR="002F494B">
        <w:rPr>
          <w:rFonts w:ascii="Times New Roman" w:eastAsia="Calibri" w:hAnsi="Times New Roman" w:cs="Times New Roman"/>
          <w:b/>
          <w:sz w:val="24"/>
          <w:szCs w:val="24"/>
        </w:rPr>
        <w:t>ООО «</w:t>
      </w:r>
      <w:proofErr w:type="spellStart"/>
      <w:r w:rsidR="002F494B">
        <w:rPr>
          <w:rFonts w:ascii="Times New Roman" w:eastAsia="Calibri" w:hAnsi="Times New Roman" w:cs="Times New Roman"/>
          <w:b/>
          <w:sz w:val="24"/>
          <w:szCs w:val="24"/>
        </w:rPr>
        <w:t>Биопроект</w:t>
      </w:r>
      <w:proofErr w:type="spellEnd"/>
      <w:r w:rsidR="002F494B">
        <w:rPr>
          <w:rFonts w:ascii="Times New Roman" w:eastAsia="Calibri" w:hAnsi="Times New Roman" w:cs="Times New Roman"/>
          <w:b/>
          <w:sz w:val="24"/>
          <w:szCs w:val="24"/>
        </w:rPr>
        <w:t>»</w:t>
      </w:r>
      <w:r w:rsidR="002F494B" w:rsidRPr="0074162A">
        <w:rPr>
          <w:rFonts w:ascii="Times New Roman" w:eastAsia="Calibri" w:hAnsi="Times New Roman" w:cs="Times New Roman"/>
          <w:sz w:val="24"/>
          <w:szCs w:val="24"/>
        </w:rPr>
        <w:t>)</w:t>
      </w:r>
      <w:r w:rsidRPr="0074162A">
        <w:rPr>
          <w:rFonts w:ascii="Times New Roman" w:eastAsia="Calibri" w:hAnsi="Times New Roman" w:cs="Times New Roman"/>
          <w:sz w:val="24"/>
          <w:szCs w:val="24"/>
        </w:rPr>
        <w:t xml:space="preserve">, именуемое в дальнейшем «Поставщик», в лице </w:t>
      </w:r>
      <w:r w:rsidR="002F494B">
        <w:rPr>
          <w:rFonts w:ascii="Times New Roman" w:eastAsia="Calibri" w:hAnsi="Times New Roman" w:cs="Times New Roman"/>
          <w:b/>
          <w:sz w:val="24"/>
          <w:szCs w:val="24"/>
        </w:rPr>
        <w:t xml:space="preserve">директора </w:t>
      </w:r>
      <w:proofErr w:type="spellStart"/>
      <w:r w:rsidR="002F494B">
        <w:rPr>
          <w:rFonts w:ascii="Times New Roman" w:eastAsia="Calibri" w:hAnsi="Times New Roman" w:cs="Times New Roman"/>
          <w:b/>
          <w:sz w:val="24"/>
          <w:szCs w:val="24"/>
        </w:rPr>
        <w:t>Кисиной</w:t>
      </w:r>
      <w:proofErr w:type="spellEnd"/>
      <w:r w:rsidR="002F494B">
        <w:rPr>
          <w:rFonts w:ascii="Times New Roman" w:eastAsia="Calibri" w:hAnsi="Times New Roman" w:cs="Times New Roman"/>
          <w:b/>
          <w:sz w:val="24"/>
          <w:szCs w:val="24"/>
        </w:rPr>
        <w:t xml:space="preserve"> Татьяны Евгеньевны</w:t>
      </w:r>
      <w:r w:rsidRPr="0074162A">
        <w:rPr>
          <w:rFonts w:ascii="Times New Roman" w:eastAsia="Calibri" w:hAnsi="Times New Roman" w:cs="Times New Roman"/>
          <w:sz w:val="24"/>
          <w:szCs w:val="24"/>
        </w:rPr>
        <w:t xml:space="preserve">, действующего на основании </w:t>
      </w:r>
      <w:r w:rsidR="002F494B">
        <w:rPr>
          <w:rFonts w:ascii="Times New Roman" w:eastAsia="Calibri" w:hAnsi="Times New Roman" w:cs="Times New Roman"/>
          <w:sz w:val="24"/>
          <w:szCs w:val="24"/>
        </w:rPr>
        <w:t>Устава</w:t>
      </w:r>
      <w:r w:rsidR="007D38EF">
        <w:rPr>
          <w:rFonts w:ascii="Times New Roman" w:eastAsia="Calibri" w:hAnsi="Times New Roman" w:cs="Times New Roman"/>
          <w:sz w:val="24"/>
          <w:szCs w:val="24"/>
        </w:rPr>
        <w:t>,</w:t>
      </w:r>
      <w:r w:rsidRPr="00E95A0A">
        <w:rPr>
          <w:rFonts w:ascii="Times New Roman" w:eastAsia="Calibri" w:hAnsi="Times New Roman" w:cs="Times New Roman"/>
          <w:sz w:val="24"/>
          <w:szCs w:val="24"/>
        </w:rPr>
        <w:t xml:space="preserve"> с другой Стороны, совместно именуемые «Стороны», заключили настоящий Контракт (далее – Контракт) на основании </w:t>
      </w:r>
      <w:bookmarkStart w:id="1" w:name="_Hlk132269126"/>
      <w:r w:rsidR="002A1CA9" w:rsidRPr="00FE344D">
        <w:rPr>
          <w:rFonts w:ascii="Times New Roman" w:eastAsia="Calibri" w:hAnsi="Times New Roman" w:cs="Times New Roman"/>
          <w:sz w:val="24"/>
          <w:szCs w:val="24"/>
        </w:rPr>
        <w:t xml:space="preserve">результатов проведения электронного аукциона, объявленного на официальном сайте </w:t>
      </w:r>
      <w:hyperlink r:id="rId8" w:history="1">
        <w:r w:rsidR="002A1CA9" w:rsidRPr="00FE344D">
          <w:rPr>
            <w:rFonts w:ascii="Times New Roman" w:eastAsia="Calibri" w:hAnsi="Times New Roman" w:cs="Times New Roman"/>
            <w:sz w:val="24"/>
            <w:szCs w:val="24"/>
          </w:rPr>
          <w:t>www.zakupki.gov.ru</w:t>
        </w:r>
      </w:hyperlink>
      <w:r w:rsidR="002A1CA9" w:rsidRPr="00FE344D">
        <w:rPr>
          <w:rFonts w:ascii="Times New Roman" w:eastAsia="Calibri" w:hAnsi="Times New Roman" w:cs="Times New Roman"/>
          <w:sz w:val="24"/>
          <w:szCs w:val="24"/>
        </w:rPr>
        <w:t xml:space="preserve"> 0</w:t>
      </w:r>
      <w:r w:rsidR="002A1CA9">
        <w:rPr>
          <w:rFonts w:ascii="Times New Roman" w:eastAsia="Calibri" w:hAnsi="Times New Roman" w:cs="Times New Roman"/>
          <w:sz w:val="24"/>
          <w:szCs w:val="24"/>
        </w:rPr>
        <w:t>1</w:t>
      </w:r>
      <w:r w:rsidR="002A1CA9" w:rsidRPr="00FE344D">
        <w:rPr>
          <w:rFonts w:ascii="Times New Roman" w:eastAsia="Calibri" w:hAnsi="Times New Roman" w:cs="Times New Roman"/>
          <w:sz w:val="24"/>
          <w:szCs w:val="24"/>
        </w:rPr>
        <w:t>.0</w:t>
      </w:r>
      <w:r w:rsidR="002A1CA9">
        <w:rPr>
          <w:rFonts w:ascii="Times New Roman" w:eastAsia="Calibri" w:hAnsi="Times New Roman" w:cs="Times New Roman"/>
          <w:sz w:val="24"/>
          <w:szCs w:val="24"/>
        </w:rPr>
        <w:t>4</w:t>
      </w:r>
      <w:r w:rsidR="002A1CA9" w:rsidRPr="00FE344D">
        <w:rPr>
          <w:rFonts w:ascii="Times New Roman" w:eastAsia="Calibri" w:hAnsi="Times New Roman" w:cs="Times New Roman"/>
          <w:sz w:val="24"/>
          <w:szCs w:val="24"/>
        </w:rPr>
        <w:t>.202</w:t>
      </w:r>
      <w:r w:rsidR="002A1CA9">
        <w:rPr>
          <w:rFonts w:ascii="Times New Roman" w:eastAsia="Calibri" w:hAnsi="Times New Roman" w:cs="Times New Roman"/>
          <w:sz w:val="24"/>
          <w:szCs w:val="24"/>
        </w:rPr>
        <w:t>5</w:t>
      </w:r>
      <w:r w:rsidR="002A1CA9" w:rsidRPr="00FE344D">
        <w:rPr>
          <w:rFonts w:ascii="Times New Roman" w:eastAsia="Calibri" w:hAnsi="Times New Roman" w:cs="Times New Roman"/>
          <w:sz w:val="24"/>
          <w:szCs w:val="24"/>
        </w:rPr>
        <w:t xml:space="preserve"> г. (протокол подведения итогов определения поставщика (подрядчика, исполнителя) № </w:t>
      </w:r>
      <w:hyperlink r:id="rId9" w:anchor="/Auction20/View/106849627" w:history="1">
        <w:r w:rsidR="002A1CA9" w:rsidRPr="002A1CA9">
          <w:rPr>
            <w:rFonts w:ascii="Times New Roman" w:eastAsia="Calibri" w:hAnsi="Times New Roman" w:cs="Times New Roman"/>
            <w:sz w:val="24"/>
            <w:szCs w:val="24"/>
          </w:rPr>
          <w:t>0351100000725000031</w:t>
        </w:r>
      </w:hyperlink>
      <w:r w:rsidR="002A1CA9" w:rsidRPr="00FE344D">
        <w:rPr>
          <w:rFonts w:ascii="Times New Roman" w:eastAsia="Calibri" w:hAnsi="Times New Roman" w:cs="Times New Roman"/>
          <w:sz w:val="24"/>
          <w:szCs w:val="24"/>
        </w:rPr>
        <w:t xml:space="preserve"> от 1</w:t>
      </w:r>
      <w:r w:rsidR="002A1CA9">
        <w:rPr>
          <w:rFonts w:ascii="Times New Roman" w:eastAsia="Calibri" w:hAnsi="Times New Roman" w:cs="Times New Roman"/>
          <w:sz w:val="24"/>
          <w:szCs w:val="24"/>
        </w:rPr>
        <w:t>0</w:t>
      </w:r>
      <w:r w:rsidR="002A1CA9" w:rsidRPr="00FE344D">
        <w:rPr>
          <w:rFonts w:ascii="Times New Roman" w:eastAsia="Calibri" w:hAnsi="Times New Roman" w:cs="Times New Roman"/>
          <w:sz w:val="24"/>
          <w:szCs w:val="24"/>
        </w:rPr>
        <w:t>.0</w:t>
      </w:r>
      <w:r w:rsidR="002A1CA9">
        <w:rPr>
          <w:rFonts w:ascii="Times New Roman" w:eastAsia="Calibri" w:hAnsi="Times New Roman" w:cs="Times New Roman"/>
          <w:sz w:val="24"/>
          <w:szCs w:val="24"/>
        </w:rPr>
        <w:t>4</w:t>
      </w:r>
      <w:r w:rsidR="002A1CA9" w:rsidRPr="00FE344D">
        <w:rPr>
          <w:rFonts w:ascii="Times New Roman" w:eastAsia="Calibri" w:hAnsi="Times New Roman" w:cs="Times New Roman"/>
          <w:sz w:val="24"/>
          <w:szCs w:val="24"/>
        </w:rPr>
        <w:t>.202</w:t>
      </w:r>
      <w:r w:rsidR="002A1CA9">
        <w:rPr>
          <w:rFonts w:ascii="Times New Roman" w:eastAsia="Calibri" w:hAnsi="Times New Roman" w:cs="Times New Roman"/>
          <w:sz w:val="24"/>
          <w:szCs w:val="24"/>
        </w:rPr>
        <w:t>5</w:t>
      </w:r>
      <w:r w:rsidR="002A1CA9" w:rsidRPr="00FE344D">
        <w:rPr>
          <w:rFonts w:ascii="Times New Roman" w:eastAsia="Calibri" w:hAnsi="Times New Roman" w:cs="Times New Roman"/>
          <w:sz w:val="24"/>
          <w:szCs w:val="24"/>
        </w:rPr>
        <w:t xml:space="preserve"> г.) о нижеследующем:</w:t>
      </w:r>
    </w:p>
    <w:bookmarkEnd w:id="1"/>
    <w:p w:rsidR="005F7A58" w:rsidRPr="00E95A0A" w:rsidRDefault="005F7A58" w:rsidP="002A1CA9">
      <w:pPr>
        <w:widowControl w:val="0"/>
        <w:shd w:val="clear" w:color="auto" w:fill="FFFFFF"/>
        <w:tabs>
          <w:tab w:val="left" w:pos="1134"/>
        </w:tabs>
        <w:spacing w:after="0" w:line="240" w:lineRule="auto"/>
        <w:ind w:firstLine="567"/>
        <w:jc w:val="both"/>
        <w:rPr>
          <w:rFonts w:ascii="Times New Roman" w:hAnsi="Times New Roman" w:cs="Times New Roman"/>
          <w:sz w:val="24"/>
          <w:szCs w:val="24"/>
        </w:rPr>
      </w:pPr>
    </w:p>
    <w:p w:rsidR="00E37FEF" w:rsidRPr="00E95A0A" w:rsidRDefault="00E37FEF" w:rsidP="00E37FEF">
      <w:pPr>
        <w:pStyle w:val="a4"/>
        <w:keepNext/>
        <w:widowControl w:val="0"/>
        <w:numPr>
          <w:ilvl w:val="0"/>
          <w:numId w:val="2"/>
        </w:numPr>
        <w:tabs>
          <w:tab w:val="left" w:pos="1134"/>
        </w:tabs>
        <w:spacing w:after="0" w:line="240" w:lineRule="auto"/>
        <w:ind w:left="0" w:firstLine="567"/>
        <w:jc w:val="center"/>
        <w:rPr>
          <w:rFonts w:ascii="Times New Roman" w:hAnsi="Times New Roman" w:cs="Times New Roman"/>
          <w:b/>
          <w:sz w:val="24"/>
          <w:szCs w:val="24"/>
        </w:rPr>
      </w:pPr>
      <w:r w:rsidRPr="00E95A0A">
        <w:rPr>
          <w:rFonts w:ascii="Times New Roman" w:hAnsi="Times New Roman" w:cs="Times New Roman"/>
          <w:b/>
          <w:sz w:val="24"/>
          <w:szCs w:val="24"/>
        </w:rPr>
        <w:t>ПРЕДМЕТ КОНТРАКТА</w:t>
      </w:r>
    </w:p>
    <w:p w:rsidR="00E37FEF" w:rsidRPr="00E95A0A" w:rsidRDefault="00E37FEF" w:rsidP="00E37FEF">
      <w:pPr>
        <w:pStyle w:val="-0"/>
        <w:numPr>
          <w:ilvl w:val="1"/>
          <w:numId w:val="2"/>
        </w:numPr>
        <w:tabs>
          <w:tab w:val="left" w:pos="1134"/>
        </w:tabs>
        <w:ind w:left="0" w:firstLine="567"/>
        <w:rPr>
          <w:b/>
        </w:rPr>
      </w:pPr>
      <w:r w:rsidRPr="00E95A0A">
        <w:t xml:space="preserve">Поставщик обязуется в срок, установленный настоящим Контрактом, </w:t>
      </w:r>
      <w:r w:rsidRPr="00E95A0A">
        <w:rPr>
          <w:b/>
        </w:rPr>
        <w:t xml:space="preserve">передать Заказчику </w:t>
      </w:r>
      <w:r>
        <w:rPr>
          <w:b/>
        </w:rPr>
        <w:t>оборудование</w:t>
      </w:r>
      <w:r w:rsidRPr="00E95A0A">
        <w:t xml:space="preserve"> (далее – Товар), </w:t>
      </w:r>
      <w:r w:rsidRPr="00E95A0A">
        <w:rPr>
          <w:b/>
        </w:rPr>
        <w:t xml:space="preserve">а также осуществить ввод в эксплуатацию Товара </w:t>
      </w:r>
      <w:r w:rsidRPr="00AB0634">
        <w:t>(далее – Работы),</w:t>
      </w:r>
      <w:r w:rsidRPr="00E95A0A">
        <w:rPr>
          <w:b/>
        </w:rPr>
        <w:t xml:space="preserve"> </w:t>
      </w:r>
      <w:r w:rsidRPr="00E95A0A">
        <w:t>а Заказчик обязуется оплатить поставленный Товар на условиях настоящего Контракта.</w:t>
      </w:r>
    </w:p>
    <w:p w:rsidR="00E37FEF" w:rsidRPr="00E95A0A" w:rsidRDefault="00E37FEF" w:rsidP="00E37FEF">
      <w:pPr>
        <w:pStyle w:val="-0"/>
        <w:numPr>
          <w:ilvl w:val="1"/>
          <w:numId w:val="2"/>
        </w:numPr>
        <w:tabs>
          <w:tab w:val="left" w:pos="1134"/>
        </w:tabs>
        <w:ind w:left="0" w:firstLine="567"/>
      </w:pPr>
      <w:r w:rsidRPr="00E95A0A">
        <w:t>Наименование, количество и характеристики поставляемого Товара определяются согласно Спецификации (Приложение №1 к Контракту), являющейся неотъемлемой частью настоящего Контракта.</w:t>
      </w:r>
    </w:p>
    <w:p w:rsidR="00E37FEF" w:rsidRPr="00E95A0A" w:rsidRDefault="00E37FEF" w:rsidP="00E37FEF">
      <w:pPr>
        <w:pStyle w:val="-0"/>
        <w:numPr>
          <w:ilvl w:val="1"/>
          <w:numId w:val="2"/>
        </w:numPr>
        <w:tabs>
          <w:tab w:val="left" w:pos="1134"/>
        </w:tabs>
        <w:ind w:left="0" w:firstLine="567"/>
      </w:pPr>
      <w:r w:rsidRPr="00E95A0A">
        <w:t>Настоящим Поставщик гарантирует, что Товар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 а также обязуется возместить Заказчику в течение 10 (десяти) дней с момента получения мотивированной претензии все возникшие у Заказчика в связи с невыполнением Поставщиком данного обязательства убытки и расходы.</w:t>
      </w:r>
    </w:p>
    <w:p w:rsidR="00285DE7" w:rsidRPr="00327BA1" w:rsidRDefault="00285DE7" w:rsidP="00285DE7">
      <w:pPr>
        <w:pStyle w:val="-0"/>
        <w:numPr>
          <w:ilvl w:val="1"/>
          <w:numId w:val="2"/>
        </w:numPr>
        <w:tabs>
          <w:tab w:val="clear" w:pos="567"/>
          <w:tab w:val="num" w:pos="1134"/>
        </w:tabs>
        <w:ind w:left="0" w:firstLine="567"/>
      </w:pPr>
      <w:r>
        <w:rPr>
          <w:rFonts w:eastAsia="Calibri"/>
        </w:rPr>
        <w:t>Поставщик</w:t>
      </w:r>
      <w:r w:rsidRPr="00327BA1">
        <w:t xml:space="preserve"> в обеспечение надлежащего исполнения обязательств по настоящему Контракту предоставляет Заказчику до заключения Контракта независимую гарантию, соответствующую требованиям ст.45 ФЗ № 44-ФЗ, или вносит денежные средства на счет Заказчика. Размер обеспечения исполнения Контракта составляет:</w:t>
      </w:r>
    </w:p>
    <w:p w:rsidR="00285DE7" w:rsidRPr="00BD28B3" w:rsidRDefault="00BD28B3" w:rsidP="00285DE7">
      <w:pPr>
        <w:pStyle w:val="-"/>
        <w:ind w:left="0" w:firstLine="567"/>
        <w:rPr>
          <w:b/>
        </w:rPr>
      </w:pPr>
      <w:r w:rsidRPr="00BD28B3">
        <w:rPr>
          <w:b/>
        </w:rPr>
        <w:t>101</w:t>
      </w:r>
      <w:r w:rsidRPr="00BD28B3">
        <w:rPr>
          <w:b/>
        </w:rPr>
        <w:t> </w:t>
      </w:r>
      <w:r w:rsidRPr="00BD28B3">
        <w:rPr>
          <w:b/>
        </w:rPr>
        <w:t>835</w:t>
      </w:r>
      <w:r w:rsidRPr="00BD28B3">
        <w:rPr>
          <w:b/>
        </w:rPr>
        <w:t>,</w:t>
      </w:r>
      <w:r w:rsidRPr="00BD28B3">
        <w:rPr>
          <w:b/>
        </w:rPr>
        <w:t>49</w:t>
      </w:r>
      <w:r w:rsidR="00285DE7" w:rsidRPr="00BD28B3">
        <w:rPr>
          <w:b/>
        </w:rPr>
        <w:t xml:space="preserve"> </w:t>
      </w:r>
      <w:r w:rsidRPr="00BD28B3">
        <w:rPr>
          <w:b/>
        </w:rPr>
        <w:t xml:space="preserve">рублей </w:t>
      </w:r>
      <w:r w:rsidR="00285DE7" w:rsidRPr="00BD28B3">
        <w:rPr>
          <w:b/>
        </w:rPr>
        <w:t>(</w:t>
      </w:r>
      <w:r w:rsidRPr="00BD28B3">
        <w:rPr>
          <w:b/>
        </w:rPr>
        <w:t>Сто одна тысяча восемьсот тридцать пять рублей 49 копеек</w:t>
      </w:r>
      <w:r w:rsidR="00285DE7" w:rsidRPr="00BD28B3">
        <w:rPr>
          <w:b/>
        </w:rPr>
        <w:t>)</w:t>
      </w:r>
      <w:r w:rsidRPr="00BD28B3">
        <w:rPr>
          <w:b/>
        </w:rPr>
        <w:t>.</w:t>
      </w:r>
    </w:p>
    <w:p w:rsidR="00285DE7" w:rsidRDefault="00285DE7" w:rsidP="00285DE7">
      <w:pPr>
        <w:pStyle w:val="-"/>
        <w:numPr>
          <w:ilvl w:val="0"/>
          <w:numId w:val="0"/>
        </w:numPr>
        <w:tabs>
          <w:tab w:val="left" w:pos="1134"/>
        </w:tabs>
        <w:ind w:firstLine="567"/>
      </w:pPr>
      <w:r w:rsidRPr="00EF18F6">
        <w:t>*</w:t>
      </w:r>
      <w:r>
        <w:t>Поставщик</w:t>
      </w:r>
      <w:r w:rsidRPr="00EF18F6">
        <w:t xml:space="preserve">, с которым заключается Контракт по результатам определения поставщика в соответствии с </w:t>
      </w:r>
      <w:hyperlink r:id="rId10" w:history="1">
        <w:r w:rsidRPr="00EF18F6">
          <w:t>пунктом 1 части 1 статьи 30</w:t>
        </w:r>
      </w:hyperlink>
      <w:r w:rsidRPr="00EF18F6">
        <w:t xml:space="preserve"> ФЗ № 44-ФЗ, </w:t>
      </w:r>
      <w:r w:rsidRPr="00EF18F6">
        <w:rPr>
          <w:b/>
        </w:rPr>
        <w:t>освобождается от предоставления обеспечения исполнения Контракта</w:t>
      </w:r>
      <w:r w:rsidRPr="00EF18F6">
        <w:t xml:space="preserve">, в том числе с учетом положений </w:t>
      </w:r>
      <w:hyperlink r:id="rId11" w:history="1">
        <w:r w:rsidRPr="00EF18F6">
          <w:t>статьи 37</w:t>
        </w:r>
      </w:hyperlink>
      <w:r w:rsidRPr="00EF18F6">
        <w:t xml:space="preserve"> ФЗ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E37FEF" w:rsidRPr="00575A80" w:rsidRDefault="00E37FEF" w:rsidP="00E37FEF">
      <w:pPr>
        <w:pStyle w:val="-"/>
        <w:numPr>
          <w:ilvl w:val="1"/>
          <w:numId w:val="2"/>
        </w:numPr>
        <w:tabs>
          <w:tab w:val="clear" w:pos="567"/>
          <w:tab w:val="left" w:pos="1134"/>
        </w:tabs>
        <w:ind w:left="0" w:firstLine="567"/>
      </w:pPr>
      <w:r w:rsidRPr="00575A80">
        <w:t xml:space="preserve">Если Поставщик в качестве обеспечения исполнения Контракта предоставил денежные средства, то такие денежные средства, в том числе часть этих денежных средств в случае уменьшения размера обеспечения исполнения Контракта в соответствии с пунктом 1.6. Контракта, </w:t>
      </w:r>
      <w:r w:rsidRPr="00575A80">
        <w:lastRenderedPageBreak/>
        <w:t>возвращаются Поставщику в течение 15 календарных дней после выполнения Поставщиком своих обязательств по настоящему Контракту.</w:t>
      </w:r>
    </w:p>
    <w:p w:rsidR="00E37FEF" w:rsidRPr="00522BF9" w:rsidRDefault="00E37FEF" w:rsidP="00E37FEF">
      <w:pPr>
        <w:pStyle w:val="-0"/>
        <w:numPr>
          <w:ilvl w:val="1"/>
          <w:numId w:val="2"/>
        </w:numPr>
        <w:tabs>
          <w:tab w:val="left" w:pos="1134"/>
        </w:tabs>
        <w:ind w:left="0" w:firstLine="567"/>
      </w:pPr>
      <w:r w:rsidRPr="00575A80">
        <w:t>В ходе исполнения</w:t>
      </w:r>
      <w:r w:rsidRPr="00522BF9">
        <w:t xml:space="preserve">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37FEF" w:rsidRPr="0096796C" w:rsidRDefault="00E37FEF" w:rsidP="00E37FEF">
      <w:pPr>
        <w:pStyle w:val="-0"/>
        <w:numPr>
          <w:ilvl w:val="1"/>
          <w:numId w:val="2"/>
        </w:numPr>
        <w:tabs>
          <w:tab w:val="left" w:pos="1134"/>
          <w:tab w:val="left" w:pos="1276"/>
        </w:tabs>
        <w:ind w:left="0" w:firstLine="567"/>
      </w:pPr>
      <w:r w:rsidRPr="00522BF9">
        <w:t>В случае обеспечения исполнения обязательств Поставщико</w:t>
      </w:r>
      <w:r>
        <w:t>м</w:t>
      </w:r>
      <w:r w:rsidRPr="00522BF9">
        <w:t xml:space="preserve"> путем предоставления </w:t>
      </w:r>
      <w:r w:rsidRPr="009D511E">
        <w:t xml:space="preserve">независимой гарантии: в случае отзыва в соответствии с законодательством Российской Федерации у банка, </w:t>
      </w:r>
      <w:r w:rsidRPr="0096796C">
        <w:t>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 7, 7.1, 7.2 и 7.3 ст. 96 ФЗ № 44-ФЗ. За каждый день просрочки исполнения Поставщиком обязательства, предусмотренного настоящей частью, начисляется пеня в размере, определенном в порядке, установленном настоящим Контрактом.</w:t>
      </w:r>
    </w:p>
    <w:p w:rsidR="00E37FEF" w:rsidRPr="00B83B8E" w:rsidRDefault="00E37FEF" w:rsidP="00E37FEF">
      <w:pPr>
        <w:pStyle w:val="-0"/>
        <w:numPr>
          <w:ilvl w:val="1"/>
          <w:numId w:val="2"/>
        </w:numPr>
        <w:tabs>
          <w:tab w:val="left" w:pos="1134"/>
        </w:tabs>
        <w:ind w:left="0" w:firstLine="567"/>
        <w:rPr>
          <w:b/>
        </w:rPr>
      </w:pPr>
      <w:r w:rsidRPr="00B83B8E">
        <w:rPr>
          <w:b/>
        </w:rPr>
        <w:t xml:space="preserve">Идентификационный код закупки </w:t>
      </w:r>
      <w:r w:rsidR="00C16DE9" w:rsidRPr="00C16DE9">
        <w:rPr>
          <w:b/>
        </w:rPr>
        <w:t>251543316134254330100100480482651244</w:t>
      </w:r>
      <w:r w:rsidRPr="00B83B8E">
        <w:rPr>
          <w:b/>
        </w:rPr>
        <w:t>.</w:t>
      </w:r>
    </w:p>
    <w:p w:rsidR="00E37FEF" w:rsidRPr="009D511E" w:rsidRDefault="00E37FEF" w:rsidP="00E37FEF">
      <w:pPr>
        <w:widowControl w:val="0"/>
        <w:shd w:val="clear" w:color="auto" w:fill="FFFFFF"/>
        <w:spacing w:after="0" w:line="240" w:lineRule="auto"/>
        <w:ind w:firstLine="567"/>
        <w:jc w:val="both"/>
        <w:rPr>
          <w:rFonts w:ascii="Times New Roman" w:eastAsia="Calibri" w:hAnsi="Times New Roman" w:cs="Times New Roman"/>
          <w:sz w:val="24"/>
          <w:szCs w:val="24"/>
        </w:rPr>
      </w:pPr>
    </w:p>
    <w:p w:rsidR="00E37FEF" w:rsidRPr="009D511E" w:rsidRDefault="00E37FEF" w:rsidP="00E37FEF">
      <w:pPr>
        <w:keepNext/>
        <w:widowControl w:val="0"/>
        <w:numPr>
          <w:ilvl w:val="0"/>
          <w:numId w:val="2"/>
        </w:numPr>
        <w:spacing w:after="0" w:line="240" w:lineRule="auto"/>
        <w:ind w:left="0" w:firstLine="567"/>
        <w:jc w:val="center"/>
        <w:rPr>
          <w:rFonts w:ascii="Times New Roman" w:hAnsi="Times New Roman" w:cs="Times New Roman"/>
          <w:b/>
          <w:sz w:val="24"/>
          <w:szCs w:val="24"/>
        </w:rPr>
      </w:pPr>
      <w:r w:rsidRPr="009D511E">
        <w:rPr>
          <w:rFonts w:ascii="Times New Roman" w:hAnsi="Times New Roman" w:cs="Times New Roman"/>
          <w:b/>
          <w:sz w:val="24"/>
          <w:szCs w:val="24"/>
        </w:rPr>
        <w:t>КОМПЛЕКТАЦИЯ, КАЧЕСТВО, УПАКОВКА</w:t>
      </w:r>
    </w:p>
    <w:p w:rsidR="00E37FEF" w:rsidRPr="009D511E" w:rsidRDefault="00E37FEF" w:rsidP="00E37FEF">
      <w:pPr>
        <w:pStyle w:val="-0"/>
        <w:numPr>
          <w:ilvl w:val="1"/>
          <w:numId w:val="2"/>
        </w:numPr>
        <w:tabs>
          <w:tab w:val="left" w:pos="1134"/>
        </w:tabs>
        <w:ind w:left="0" w:firstLine="567"/>
      </w:pPr>
      <w:r w:rsidRPr="009D511E">
        <w:t>Комплектация поставляемого по настоящему Контракту Товара определяется в Спецификации (Приложение №1 к Контракту), являющейся неотъемлемой частью настоящего Контракта.</w:t>
      </w:r>
    </w:p>
    <w:p w:rsidR="00E37FEF" w:rsidRPr="009D511E" w:rsidRDefault="00E37FEF" w:rsidP="00E37FEF">
      <w:pPr>
        <w:pStyle w:val="-0"/>
        <w:numPr>
          <w:ilvl w:val="1"/>
          <w:numId w:val="2"/>
        </w:numPr>
        <w:tabs>
          <w:tab w:val="left" w:pos="1134"/>
        </w:tabs>
        <w:ind w:left="0" w:firstLine="567"/>
      </w:pPr>
      <w:r w:rsidRPr="009D511E">
        <w:t>Качество поставляемого по настоящему Контракту Товара должно соответствовать условиям настоящего Контракта, государственным стандартам, действующим техническим условиям, другой нормативно-технической документации, в том числе требованиям, предусмотренным в Спецификации (Приложение №1 к Контракту), являющейся неотъемлемой частью настоящего Контракта.</w:t>
      </w:r>
    </w:p>
    <w:p w:rsidR="00E37FEF" w:rsidRPr="009D511E" w:rsidRDefault="00E37FEF" w:rsidP="00E37FEF">
      <w:pPr>
        <w:pStyle w:val="-0"/>
        <w:numPr>
          <w:ilvl w:val="1"/>
          <w:numId w:val="2"/>
        </w:numPr>
        <w:tabs>
          <w:tab w:val="left" w:pos="1134"/>
        </w:tabs>
        <w:ind w:left="0" w:firstLine="567"/>
      </w:pPr>
      <w:r w:rsidRPr="009D511E">
        <w:t>На Товар, подлежащий обязательной сертификации, Поставщик обязан при поставке вместе с Товаром передать Заказчику сертификаты на поставляемый Товар (заверенные надлежащим образом копии таких сертификатов).</w:t>
      </w:r>
    </w:p>
    <w:p w:rsidR="00E37FEF" w:rsidRPr="009D511E" w:rsidRDefault="00E37FEF" w:rsidP="00E37FEF">
      <w:pPr>
        <w:pStyle w:val="-0"/>
        <w:widowControl w:val="0"/>
        <w:numPr>
          <w:ilvl w:val="1"/>
          <w:numId w:val="2"/>
        </w:numPr>
        <w:tabs>
          <w:tab w:val="left" w:pos="1134"/>
        </w:tabs>
        <w:ind w:left="0" w:firstLine="567"/>
      </w:pPr>
      <w:r w:rsidRPr="009D511E">
        <w:t>Товар передается упакованным в соответствии с обычно предъявляемыми требованиями, если иное не установлено Спецификацией (Приложение №1 к Контракту), являющейся неотъемлемой частью настоящего Контракта. Упаковка должна обеспечить сохранность Товара при хранении и транспортировке.</w:t>
      </w:r>
    </w:p>
    <w:p w:rsidR="00E37FEF" w:rsidRPr="009D511E"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9D511E">
        <w:rPr>
          <w:rFonts w:ascii="Times New Roman" w:hAnsi="Times New Roman" w:cs="Times New Roman"/>
          <w:sz w:val="24"/>
          <w:szCs w:val="24"/>
        </w:rPr>
        <w:t>На упаковку помимо прочего дополнительно должна быть нанесена маркировка:</w:t>
      </w:r>
    </w:p>
    <w:p w:rsidR="00E37FEF" w:rsidRPr="009D511E" w:rsidRDefault="00E37FEF" w:rsidP="004D251B">
      <w:pPr>
        <w:pStyle w:val="-"/>
        <w:tabs>
          <w:tab w:val="left" w:pos="1560"/>
        </w:tabs>
        <w:ind w:left="0" w:firstLine="567"/>
      </w:pPr>
      <w:r w:rsidRPr="009D511E">
        <w:t>Наименование Товара;</w:t>
      </w:r>
    </w:p>
    <w:p w:rsidR="00E37FEF" w:rsidRPr="009D511E" w:rsidRDefault="00E37FEF" w:rsidP="004D251B">
      <w:pPr>
        <w:pStyle w:val="-"/>
        <w:tabs>
          <w:tab w:val="left" w:pos="1560"/>
        </w:tabs>
        <w:ind w:left="0" w:firstLine="567"/>
      </w:pPr>
      <w:r w:rsidRPr="009D511E">
        <w:t>Предупредительные знаки в случае необходимости: «зонтик», «не кантовать» и т.д.</w:t>
      </w:r>
    </w:p>
    <w:p w:rsidR="00E37FEF" w:rsidRPr="009D511E" w:rsidRDefault="00E37FEF" w:rsidP="00E37FEF">
      <w:pPr>
        <w:widowControl w:val="0"/>
        <w:spacing w:after="0" w:line="240" w:lineRule="auto"/>
        <w:ind w:firstLine="567"/>
        <w:jc w:val="both"/>
        <w:rPr>
          <w:rFonts w:ascii="Times New Roman" w:hAnsi="Times New Roman" w:cs="Times New Roman"/>
          <w:sz w:val="24"/>
          <w:szCs w:val="24"/>
        </w:rPr>
      </w:pPr>
    </w:p>
    <w:p w:rsidR="00E37FEF" w:rsidRPr="009D511E" w:rsidRDefault="00E37FEF" w:rsidP="00E37FEF">
      <w:pPr>
        <w:pStyle w:val="a4"/>
        <w:keepNext/>
        <w:widowControl w:val="0"/>
        <w:numPr>
          <w:ilvl w:val="0"/>
          <w:numId w:val="2"/>
        </w:numPr>
        <w:spacing w:after="0" w:line="240" w:lineRule="auto"/>
        <w:ind w:right="-284"/>
        <w:jc w:val="center"/>
        <w:rPr>
          <w:rFonts w:ascii="Times New Roman" w:hAnsi="Times New Roman" w:cs="Times New Roman"/>
          <w:b/>
          <w:sz w:val="24"/>
          <w:szCs w:val="24"/>
        </w:rPr>
      </w:pPr>
      <w:r w:rsidRPr="009D511E">
        <w:rPr>
          <w:rFonts w:ascii="Times New Roman" w:hAnsi="Times New Roman" w:cs="Times New Roman"/>
          <w:b/>
          <w:sz w:val="24"/>
          <w:szCs w:val="24"/>
        </w:rPr>
        <w:t>ПОРЯДОК ПОСТАВКИ И ПРИЕМА-ПЕРЕДАЧИ ТОВАРА</w:t>
      </w:r>
    </w:p>
    <w:p w:rsidR="00E37FEF"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9D511E">
        <w:rPr>
          <w:rFonts w:ascii="Times New Roman" w:hAnsi="Times New Roman" w:cs="Times New Roman"/>
          <w:sz w:val="24"/>
          <w:szCs w:val="24"/>
        </w:rPr>
        <w:t>Поставка Товара осуществляется:</w:t>
      </w:r>
    </w:p>
    <w:p w:rsidR="00F21AE3" w:rsidRPr="009C4B0F" w:rsidRDefault="00F21AE3" w:rsidP="00F21AE3">
      <w:pPr>
        <w:pStyle w:val="-"/>
        <w:ind w:left="-426" w:firstLine="993"/>
        <w:rPr>
          <w:b/>
          <w:i/>
        </w:rPr>
      </w:pPr>
      <w:r w:rsidRPr="009C4B0F">
        <w:rPr>
          <w:b/>
        </w:rPr>
        <w:t xml:space="preserve">не позднее </w:t>
      </w:r>
      <w:r w:rsidR="00F87E00">
        <w:rPr>
          <w:b/>
        </w:rPr>
        <w:t>9</w:t>
      </w:r>
      <w:r w:rsidR="00D30991">
        <w:rPr>
          <w:b/>
        </w:rPr>
        <w:t>0 календарных дней с даты заключения Контракта.</w:t>
      </w:r>
    </w:p>
    <w:p w:rsidR="00E37FEF" w:rsidRPr="00E95A0A" w:rsidRDefault="00E37FEF" w:rsidP="00E37FEF">
      <w:pPr>
        <w:pStyle w:val="-0"/>
        <w:numPr>
          <w:ilvl w:val="1"/>
          <w:numId w:val="2"/>
        </w:numPr>
        <w:tabs>
          <w:tab w:val="left" w:pos="1134"/>
        </w:tabs>
        <w:ind w:left="0" w:firstLine="567"/>
      </w:pPr>
      <w:r w:rsidRPr="00E95A0A">
        <w:t>Нарушение Поставщиком сроков поставки Товара, указанных в п. 3.1. Контракта, более чем на 5 (пять) дней является существенным нарушением настоящего Контракта.</w:t>
      </w:r>
    </w:p>
    <w:p w:rsidR="00C31A53" w:rsidRPr="002D622C" w:rsidRDefault="00E37FEF" w:rsidP="002D622C">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Поставка Товара осуществляется путем доставки Товара по адресу (по тексту также – Место поставки): </w:t>
      </w:r>
      <w:r w:rsidR="002D622C" w:rsidRPr="00095958">
        <w:rPr>
          <w:rFonts w:ascii="Times New Roman" w:eastAsia="Times New Roman" w:hAnsi="Times New Roman" w:cs="Times New Roman"/>
          <w:b/>
          <w:sz w:val="24"/>
          <w:szCs w:val="24"/>
          <w:lang w:eastAsia="ru-RU"/>
        </w:rPr>
        <w:t>Российская Федерация, Новосибирская область, р. п. Кольцово, ФБУН ГНЦ ВБ «Вектор» Роспотребнадзора, корпус № 43 (склад)</w:t>
      </w:r>
      <w:r w:rsidR="002D622C" w:rsidRPr="00EF18F6">
        <w:rPr>
          <w:rFonts w:ascii="Times New Roman" w:hAnsi="Times New Roman" w:cs="Times New Roman"/>
          <w:sz w:val="24"/>
          <w:szCs w:val="24"/>
        </w:rPr>
        <w:t xml:space="preserve">. Все вопросы, связанные с доставкой Товара, Поставщик может решить в участке складского хозяйства ФБУН ГНЦ ВБ «Вектор» Роспотребнадзора по телефону: </w:t>
      </w:r>
      <w:r w:rsidR="002D622C" w:rsidRPr="00EF18F6">
        <w:rPr>
          <w:rFonts w:ascii="Times New Roman" w:hAnsi="Times New Roman" w:cs="Times New Roman"/>
          <w:sz w:val="24"/>
          <w:szCs w:val="24"/>
          <w:u w:val="single"/>
        </w:rPr>
        <w:t>(383) 363-47-00, доб. 22-89, 29-95.</w:t>
      </w:r>
    </w:p>
    <w:p w:rsidR="00E37FEF" w:rsidRPr="00E95A0A" w:rsidRDefault="00E37FEF" w:rsidP="00E37FEF">
      <w:pPr>
        <w:pStyle w:val="-0"/>
        <w:numPr>
          <w:ilvl w:val="1"/>
          <w:numId w:val="2"/>
        </w:numPr>
        <w:tabs>
          <w:tab w:val="left" w:pos="1134"/>
        </w:tabs>
        <w:ind w:left="0" w:firstLine="567"/>
      </w:pPr>
      <w:r w:rsidRPr="00E95A0A">
        <w:t>Доставка Товара осуществляется транспортом Поставщика. Право выбора способа доставки Товара Заказчику принадлежит Поставщику.</w:t>
      </w:r>
    </w:p>
    <w:p w:rsidR="00E37FEF" w:rsidRPr="00E95A0A" w:rsidRDefault="00E37FEF" w:rsidP="00E37FEF">
      <w:pPr>
        <w:pStyle w:val="-0"/>
        <w:numPr>
          <w:ilvl w:val="1"/>
          <w:numId w:val="2"/>
        </w:numPr>
        <w:tabs>
          <w:tab w:val="left" w:pos="1134"/>
          <w:tab w:val="left" w:pos="1276"/>
        </w:tabs>
        <w:ind w:left="0" w:firstLine="567"/>
      </w:pPr>
      <w:r w:rsidRPr="00E95A0A">
        <w:t>Погрузочно-разгрузочные работы в процессе сдачи Товара перевозчику для доставки Заказчику, разгрузки Товара в Месте поставки производятся силами и за счет Поставщика.</w:t>
      </w:r>
    </w:p>
    <w:p w:rsidR="00E37FEF" w:rsidRPr="00E95A0A" w:rsidRDefault="00E37FEF" w:rsidP="00E37FEF">
      <w:pPr>
        <w:widowControl w:val="0"/>
        <w:numPr>
          <w:ilvl w:val="1"/>
          <w:numId w:val="2"/>
        </w:numPr>
        <w:tabs>
          <w:tab w:val="left" w:pos="1134"/>
          <w:tab w:val="left" w:pos="1276"/>
        </w:tabs>
        <w:spacing w:after="0" w:line="240" w:lineRule="auto"/>
        <w:ind w:left="0" w:firstLine="567"/>
        <w:jc w:val="both"/>
        <w:rPr>
          <w:rFonts w:ascii="Times New Roman" w:hAnsi="Times New Roman" w:cs="Times New Roman"/>
          <w:sz w:val="24"/>
          <w:szCs w:val="24"/>
        </w:rPr>
      </w:pPr>
      <w:r w:rsidRPr="00480681">
        <w:rPr>
          <w:rFonts w:ascii="Times New Roman" w:hAnsi="Times New Roman" w:cs="Times New Roman"/>
          <w:sz w:val="24"/>
          <w:szCs w:val="24"/>
        </w:rPr>
        <w:lastRenderedPageBreak/>
        <w:t>Одновременно с Товаром Поставщик обязан передать</w:t>
      </w:r>
      <w:r w:rsidRPr="00E95A0A">
        <w:rPr>
          <w:rFonts w:ascii="Times New Roman" w:hAnsi="Times New Roman" w:cs="Times New Roman"/>
          <w:sz w:val="24"/>
          <w:szCs w:val="24"/>
        </w:rPr>
        <w:t xml:space="preserve"> Заказчику документацию на поставляемый Товар:</w:t>
      </w:r>
    </w:p>
    <w:p w:rsidR="00E37FEF" w:rsidRPr="00E95A0A" w:rsidRDefault="00E37FEF" w:rsidP="004D251B">
      <w:pPr>
        <w:pStyle w:val="-"/>
        <w:ind w:left="0" w:firstLine="567"/>
        <w:rPr>
          <w:rFonts w:eastAsia="Calibri"/>
        </w:rPr>
      </w:pPr>
      <w:r>
        <w:rPr>
          <w:rFonts w:eastAsia="Calibri"/>
        </w:rPr>
        <w:t>-</w:t>
      </w:r>
      <w:r w:rsidRPr="00E95A0A">
        <w:rPr>
          <w:rFonts w:eastAsia="Calibri"/>
        </w:rPr>
        <w:t>счет на Товар;</w:t>
      </w:r>
    </w:p>
    <w:p w:rsidR="00E37FEF" w:rsidRPr="00E95A0A" w:rsidRDefault="00E37FEF" w:rsidP="004D251B">
      <w:pPr>
        <w:pStyle w:val="-"/>
        <w:ind w:left="0" w:firstLine="567"/>
        <w:rPr>
          <w:rFonts w:eastAsia="Calibri"/>
        </w:rPr>
      </w:pPr>
      <w:r>
        <w:rPr>
          <w:rFonts w:eastAsia="Calibri"/>
        </w:rPr>
        <w:t>-</w:t>
      </w:r>
      <w:r w:rsidRPr="00E95A0A">
        <w:rPr>
          <w:rFonts w:eastAsia="Calibri"/>
        </w:rPr>
        <w:t>товарную накладную (ТОРГ-12)/универсальный передаточный документ (2 экземпляра);</w:t>
      </w:r>
    </w:p>
    <w:p w:rsidR="00E37FEF" w:rsidRDefault="00E37FEF" w:rsidP="004D251B">
      <w:pPr>
        <w:pStyle w:val="-"/>
        <w:ind w:left="0" w:firstLine="567"/>
        <w:rPr>
          <w:rFonts w:eastAsia="Calibri"/>
        </w:rPr>
      </w:pPr>
      <w:r>
        <w:rPr>
          <w:rFonts w:eastAsia="Calibri"/>
        </w:rPr>
        <w:t>-</w:t>
      </w:r>
      <w:r w:rsidRPr="00E95A0A">
        <w:rPr>
          <w:rFonts w:eastAsia="Calibri"/>
        </w:rPr>
        <w:t>счет-фактуру (в случаях, предусмотренных законодательством РФ) (2 экземпляра);</w:t>
      </w:r>
    </w:p>
    <w:p w:rsidR="00E37FEF" w:rsidRPr="00E95A0A" w:rsidRDefault="00E37FEF" w:rsidP="004D251B">
      <w:pPr>
        <w:pStyle w:val="-"/>
        <w:ind w:left="0" w:firstLine="567"/>
        <w:rPr>
          <w:rFonts w:eastAsia="Calibri"/>
        </w:rPr>
      </w:pPr>
      <w:r>
        <w:rPr>
          <w:b/>
        </w:rPr>
        <w:t>-</w:t>
      </w:r>
      <w:r w:rsidRPr="00066EB7">
        <w:rPr>
          <w:b/>
        </w:rPr>
        <w:t>Акт ввода в эксплуатацию</w:t>
      </w:r>
      <w:r>
        <w:rPr>
          <w:b/>
        </w:rPr>
        <w:t xml:space="preserve">, </w:t>
      </w:r>
      <w:r>
        <w:t xml:space="preserve">оформленный по образцу, указанному в Приложении №2 Контракта </w:t>
      </w:r>
      <w:r w:rsidRPr="00E95A0A">
        <w:rPr>
          <w:rFonts w:eastAsia="Calibri"/>
        </w:rPr>
        <w:t>(2 экземпляра)</w:t>
      </w:r>
      <w:r>
        <w:rPr>
          <w:rFonts w:eastAsia="Calibri"/>
        </w:rPr>
        <w:t>;</w:t>
      </w:r>
    </w:p>
    <w:p w:rsidR="00E37FEF" w:rsidRPr="00E95A0A" w:rsidRDefault="00E37FEF" w:rsidP="004D251B">
      <w:pPr>
        <w:pStyle w:val="-"/>
        <w:ind w:left="0" w:firstLine="567"/>
      </w:pPr>
      <w:r>
        <w:t>-</w:t>
      </w:r>
      <w:r w:rsidRPr="00E95A0A">
        <w:t>иные документы, указанные в Спецификации (Приложение №1 к Контракту), являющейся неотъемлемой частью настоящего Контракта.</w:t>
      </w:r>
    </w:p>
    <w:p w:rsidR="00E37FEF" w:rsidRPr="00E95A0A" w:rsidRDefault="00E37FEF" w:rsidP="004D251B">
      <w:pPr>
        <w:tabs>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И один из следующих документов:</w:t>
      </w:r>
    </w:p>
    <w:p w:rsidR="00E37FEF" w:rsidRPr="00E95A0A" w:rsidRDefault="00E37FEF" w:rsidP="004D251B">
      <w:pPr>
        <w:pStyle w:val="-"/>
        <w:tabs>
          <w:tab w:val="left" w:pos="1276"/>
        </w:tabs>
        <w:ind w:left="0" w:firstLine="567"/>
      </w:pPr>
      <w:r w:rsidRPr="00E95A0A">
        <w:rPr>
          <w:rFonts w:eastAsia="Calibri"/>
        </w:rPr>
        <w:t>сертификат соответствия или декларацию о соответствии (для товаров подлежащих обязательной сертификации), или их копии, либо информацию в письменной форме, содержащую регистрационный номер сертификата соответствия или декларации о соответствии, заверенную подписью и печатью Поставщика с указанием его места нахождения и телефона.</w:t>
      </w:r>
    </w:p>
    <w:p w:rsidR="00E37FEF" w:rsidRPr="00E95A0A" w:rsidRDefault="00E37FEF" w:rsidP="00E37FEF">
      <w:pPr>
        <w:pStyle w:val="-0"/>
        <w:numPr>
          <w:ilvl w:val="1"/>
          <w:numId w:val="2"/>
        </w:numPr>
        <w:tabs>
          <w:tab w:val="left" w:pos="1134"/>
          <w:tab w:val="left" w:pos="1276"/>
        </w:tabs>
        <w:ind w:left="0" w:firstLine="567"/>
      </w:pPr>
      <w:r w:rsidRPr="00E95A0A">
        <w:t>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E37FEF" w:rsidRPr="00E95A0A" w:rsidRDefault="00E37FEF" w:rsidP="00E37FEF">
      <w:pPr>
        <w:pStyle w:val="-0"/>
        <w:numPr>
          <w:ilvl w:val="1"/>
          <w:numId w:val="2"/>
        </w:numPr>
        <w:tabs>
          <w:tab w:val="left" w:pos="1134"/>
          <w:tab w:val="left" w:pos="1276"/>
        </w:tabs>
        <w:ind w:left="0" w:firstLine="567"/>
      </w:pPr>
      <w:r w:rsidRPr="00E95A0A">
        <w:t>Порядок приемки Товара устанавливается следующий:</w:t>
      </w:r>
    </w:p>
    <w:p w:rsidR="00E37FEF" w:rsidRPr="00E95A0A" w:rsidRDefault="00E37FEF" w:rsidP="000E6FAD">
      <w:pPr>
        <w:pStyle w:val="-"/>
        <w:tabs>
          <w:tab w:val="left" w:pos="1276"/>
        </w:tabs>
        <w:ind w:left="0" w:firstLine="567"/>
      </w:pPr>
      <w:r w:rsidRPr="00E95A0A">
        <w:t>Прием Товара осуществляется уполномоченным представителем Заказчика. По факту приемки Заказчик на товарной накладной делает соответствующую отметку.</w:t>
      </w:r>
    </w:p>
    <w:p w:rsidR="00E37FEF" w:rsidRPr="00E95A0A" w:rsidRDefault="00E37FEF" w:rsidP="000E6FAD">
      <w:pPr>
        <w:pStyle w:val="-"/>
        <w:tabs>
          <w:tab w:val="left" w:pos="708"/>
          <w:tab w:val="left" w:pos="1276"/>
        </w:tabs>
        <w:ind w:left="0" w:firstLine="567"/>
      </w:pPr>
      <w:r w:rsidRPr="00E95A0A">
        <w:t xml:space="preserve">Прием Товара может осуществляться уполномоченным представителем Заказчика по месту нахождения (на складе) Поставщика. В этом случае по факту принятия Товара Заказчик на товарной накладной делает соответствующую отметку. Подписание Заказчиком товарной накладной/УПД по месту нахождения (на складе) Поставщика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 </w:t>
      </w:r>
    </w:p>
    <w:p w:rsidR="00E37FEF" w:rsidRPr="00E95A0A" w:rsidRDefault="00E37FEF" w:rsidP="000E6FAD">
      <w:pPr>
        <w:pStyle w:val="-"/>
        <w:tabs>
          <w:tab w:val="left" w:pos="708"/>
          <w:tab w:val="left" w:pos="1276"/>
        </w:tabs>
        <w:ind w:left="0" w:firstLine="567"/>
      </w:pPr>
      <w:r w:rsidRPr="00E95A0A">
        <w:t>В случае приема Товара по месту нахождения (на складе) Поставщика осмотр и проверка Товара на соответствие условиям контракта о количестве, качестве, ассортименте и комплектности производятся Заказчиком на своем складе в течение 10 дней с момента доставки Товара на склад Заказчика.</w:t>
      </w:r>
    </w:p>
    <w:p w:rsidR="00E37FEF" w:rsidRPr="00E95A0A" w:rsidRDefault="00E37FEF" w:rsidP="000E6FAD">
      <w:pPr>
        <w:pStyle w:val="-"/>
        <w:tabs>
          <w:tab w:val="left" w:pos="1276"/>
        </w:tabs>
        <w:ind w:left="0" w:firstLine="567"/>
      </w:pPr>
      <w:r w:rsidRPr="00E95A0A">
        <w:t>В случае поступления Товара в нарушенной таре (упаковке), либо с признаками порчи, повреждения или недостачи, составляется Акт о приемке Товара (продукции) по количеству и качеству. Приемка Товара осуществляется в соответствии с Инструкциями о порядке приемки Товара (продукции) по количеству и качеству №П-6, П-7, утвержденными Госарбитражем СССР, в установленном порядке.</w:t>
      </w:r>
    </w:p>
    <w:p w:rsidR="00E37FEF" w:rsidRPr="00E95A0A" w:rsidRDefault="00E37FEF" w:rsidP="000E6FAD">
      <w:pPr>
        <w:pStyle w:val="-"/>
        <w:tabs>
          <w:tab w:val="left" w:pos="1276"/>
        </w:tabs>
        <w:ind w:left="0" w:firstLine="567"/>
      </w:pPr>
      <w:r w:rsidRPr="00E95A0A">
        <w:t>В случае, когда стандартами, техническими условиями, основными или особыми условиями поставки, другими обязательными правилами или Контрактом для определения качества Товара предусмотрен отбор образцов (проб), Сторонами составляется Акт отбора образцов (проб). Отбор образцов (проб) осуществляется в соответствии с Инструкциями о порядке приемки Товара (продукции) по количеству и качеству №П-6, П-7, утвержденными Госарбитражем СССР, в установленном порядке.</w:t>
      </w:r>
    </w:p>
    <w:p w:rsidR="00E37FEF" w:rsidRPr="00E95A0A" w:rsidRDefault="00E37FEF" w:rsidP="00E37FEF">
      <w:pPr>
        <w:pStyle w:val="a4"/>
        <w:widowControl w:val="0"/>
        <w:tabs>
          <w:tab w:val="left" w:pos="2855"/>
        </w:tabs>
        <w:spacing w:after="0" w:line="240" w:lineRule="auto"/>
        <w:ind w:left="567"/>
        <w:jc w:val="both"/>
        <w:rPr>
          <w:rFonts w:ascii="Times New Roman" w:hAnsi="Times New Roman" w:cs="Times New Roman"/>
          <w:sz w:val="24"/>
          <w:szCs w:val="24"/>
        </w:rPr>
      </w:pPr>
    </w:p>
    <w:p w:rsidR="00E37FEF" w:rsidRPr="00E95A0A" w:rsidRDefault="00E37FEF" w:rsidP="00E37FEF">
      <w:pPr>
        <w:pStyle w:val="a4"/>
        <w:widowControl w:val="0"/>
        <w:numPr>
          <w:ilvl w:val="0"/>
          <w:numId w:val="2"/>
        </w:numPr>
        <w:tabs>
          <w:tab w:val="left" w:pos="851"/>
          <w:tab w:val="num" w:pos="2836"/>
        </w:tabs>
        <w:spacing w:after="0" w:line="240" w:lineRule="auto"/>
        <w:jc w:val="center"/>
        <w:rPr>
          <w:rFonts w:ascii="Times New Roman" w:eastAsia="Calibri" w:hAnsi="Times New Roman" w:cs="Times New Roman"/>
          <w:b/>
          <w:caps/>
          <w:sz w:val="24"/>
          <w:szCs w:val="24"/>
        </w:rPr>
      </w:pPr>
      <w:r w:rsidRPr="00E95A0A">
        <w:rPr>
          <w:rFonts w:ascii="Times New Roman" w:eastAsia="Calibri" w:hAnsi="Times New Roman" w:cs="Times New Roman"/>
          <w:b/>
          <w:caps/>
          <w:sz w:val="24"/>
          <w:szCs w:val="24"/>
        </w:rPr>
        <w:t>Порядок ввода в эксплуатацию Товара</w:t>
      </w:r>
    </w:p>
    <w:p w:rsidR="00E37FEF" w:rsidRPr="00E95A0A" w:rsidRDefault="00E37FEF" w:rsidP="00E37FEF">
      <w:pPr>
        <w:widowControl w:val="0"/>
        <w:numPr>
          <w:ilvl w:val="1"/>
          <w:numId w:val="2"/>
        </w:numPr>
        <w:tabs>
          <w:tab w:val="num" w:pos="709"/>
          <w:tab w:val="left" w:pos="1134"/>
        </w:tabs>
        <w:spacing w:after="0" w:line="240" w:lineRule="auto"/>
        <w:ind w:left="0" w:firstLine="567"/>
        <w:jc w:val="both"/>
        <w:rPr>
          <w:rFonts w:ascii="Times New Roman" w:eastAsia="Calibri" w:hAnsi="Times New Roman" w:cs="Times New Roman"/>
          <w:sz w:val="24"/>
          <w:szCs w:val="24"/>
        </w:rPr>
      </w:pPr>
      <w:r w:rsidRPr="00E95A0A">
        <w:rPr>
          <w:rFonts w:ascii="Times New Roman" w:eastAsia="Calibri" w:hAnsi="Times New Roman" w:cs="Times New Roman"/>
          <w:sz w:val="24"/>
          <w:szCs w:val="24"/>
        </w:rPr>
        <w:t>Работы по вводу в экс</w:t>
      </w:r>
      <w:r>
        <w:rPr>
          <w:rFonts w:ascii="Times New Roman" w:eastAsia="Calibri" w:hAnsi="Times New Roman" w:cs="Times New Roman"/>
          <w:sz w:val="24"/>
          <w:szCs w:val="24"/>
        </w:rPr>
        <w:t>плуатацию Товара осуществляются:</w:t>
      </w:r>
    </w:p>
    <w:p w:rsidR="00455F8E" w:rsidRPr="009C4B0F" w:rsidRDefault="00455F8E" w:rsidP="00455F8E">
      <w:pPr>
        <w:pStyle w:val="-"/>
        <w:ind w:left="-426" w:firstLine="993"/>
        <w:rPr>
          <w:b/>
          <w:i/>
        </w:rPr>
      </w:pPr>
      <w:r w:rsidRPr="009C4B0F">
        <w:rPr>
          <w:b/>
        </w:rPr>
        <w:t xml:space="preserve">не позднее </w:t>
      </w:r>
      <w:r w:rsidR="00382685">
        <w:rPr>
          <w:b/>
        </w:rPr>
        <w:t>90</w:t>
      </w:r>
      <w:r>
        <w:rPr>
          <w:b/>
        </w:rPr>
        <w:t xml:space="preserve"> календарных дней с даты заключения Контракта.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Нарушение Поставщиком сроков выполнения Работ, указанных в п. 4.1. Контракта более чем на 5 (пять) дней является существенным нарушением настоящего Контракта.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 xml:space="preserve">Ввод в эксплуатацию Товара осуществляются по адресу (по тексту также – Место выполнения Работ): </w:t>
      </w:r>
      <w:r w:rsidR="003015E5" w:rsidRPr="00095958">
        <w:rPr>
          <w:rFonts w:ascii="Times New Roman" w:eastAsia="Times New Roman" w:hAnsi="Times New Roman" w:cs="Times New Roman"/>
          <w:b/>
          <w:sz w:val="24"/>
          <w:szCs w:val="24"/>
          <w:lang w:eastAsia="ru-RU"/>
        </w:rPr>
        <w:t>Российская Федерация, Новосибирская область, р. п. Кольцово, ФБУН ГНЦ ВБ «Вектор» Роспотребнадзора, корпус № 43 (склад)</w:t>
      </w:r>
      <w:r w:rsidR="00BE55D5">
        <w:rPr>
          <w:rFonts w:ascii="Times New Roman" w:eastAsia="Times New Roman" w:hAnsi="Times New Roman" w:cs="Times New Roman"/>
          <w:b/>
          <w:sz w:val="24"/>
          <w:szCs w:val="24"/>
          <w:lang w:eastAsia="ru-RU"/>
        </w:rPr>
        <w:t>, № корпуса уточняется после п</w:t>
      </w:r>
      <w:r w:rsidRPr="00D211F7">
        <w:rPr>
          <w:rFonts w:ascii="Times New Roman" w:eastAsia="Times New Roman" w:hAnsi="Times New Roman" w:cs="Times New Roman"/>
          <w:b/>
          <w:sz w:val="24"/>
          <w:szCs w:val="24"/>
          <w:lang w:eastAsia="ru-RU"/>
        </w:rPr>
        <w:t>оставки товара.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t>Погрузочно-разгрузочные работы в процессе доставки Товара от Места поставки до Места выполнения Работ</w:t>
      </w:r>
      <w:r>
        <w:rPr>
          <w:rFonts w:ascii="Times New Roman" w:eastAsia="Times New Roman" w:hAnsi="Times New Roman" w:cs="Times New Roman"/>
          <w:sz w:val="24"/>
          <w:szCs w:val="24"/>
          <w:lang w:eastAsia="ru-RU"/>
        </w:rPr>
        <w:t xml:space="preserve"> (в т.ч. подъем на этаж)</w:t>
      </w:r>
      <w:r w:rsidRPr="00E95A0A">
        <w:rPr>
          <w:rFonts w:ascii="Times New Roman" w:eastAsia="Times New Roman" w:hAnsi="Times New Roman" w:cs="Times New Roman"/>
          <w:sz w:val="24"/>
          <w:szCs w:val="24"/>
          <w:lang w:eastAsia="ru-RU"/>
        </w:rPr>
        <w:t xml:space="preserve"> производятся силами и за счет Поставщика.</w:t>
      </w:r>
    </w:p>
    <w:p w:rsidR="00E37FEF" w:rsidRPr="00E95A0A" w:rsidRDefault="00E37FEF" w:rsidP="00E37FEF">
      <w:pPr>
        <w:numPr>
          <w:ilvl w:val="1"/>
          <w:numId w:val="2"/>
        </w:numPr>
        <w:tabs>
          <w:tab w:val="num"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E95A0A">
        <w:rPr>
          <w:rFonts w:ascii="Times New Roman" w:eastAsia="Times New Roman" w:hAnsi="Times New Roman" w:cs="Times New Roman"/>
          <w:sz w:val="24"/>
          <w:szCs w:val="24"/>
          <w:lang w:eastAsia="ru-RU"/>
        </w:rPr>
        <w:lastRenderedPageBreak/>
        <w:t>Порядок сдачи-приемки Работ по вводу в эксплуатацию Товара устанавливается следующий:</w:t>
      </w:r>
    </w:p>
    <w:p w:rsidR="00E37FEF" w:rsidRPr="00E95A0A" w:rsidRDefault="00E37FEF" w:rsidP="00E37FEF">
      <w:pPr>
        <w:pStyle w:val="-"/>
        <w:tabs>
          <w:tab w:val="left" w:pos="1134"/>
        </w:tabs>
        <w:ind w:left="0" w:firstLine="567"/>
      </w:pPr>
      <w:r w:rsidRPr="00E95A0A">
        <w:t xml:space="preserve">За 3 (три) дня до полного завершения </w:t>
      </w:r>
      <w:r>
        <w:t>р</w:t>
      </w:r>
      <w:r w:rsidRPr="00E95A0A">
        <w:t xml:space="preserve">абот Поставщик в письменной форме уведомляет Заказчика о необходимости приёмки выполненных </w:t>
      </w:r>
      <w:r>
        <w:t>р</w:t>
      </w:r>
      <w:r w:rsidRPr="00E95A0A">
        <w:t>абот.</w:t>
      </w:r>
    </w:p>
    <w:p w:rsidR="00E37FEF" w:rsidRPr="00E95A0A" w:rsidRDefault="00F777C9" w:rsidP="00E37FEF">
      <w:pPr>
        <w:pStyle w:val="-"/>
        <w:tabs>
          <w:tab w:val="left" w:pos="1134"/>
        </w:tabs>
        <w:ind w:left="0" w:firstLine="567"/>
      </w:pPr>
      <w:r>
        <w:t xml:space="preserve">Заказчик в </w:t>
      </w:r>
      <w:r w:rsidR="00293988">
        <w:t>течение 20 (двадцати) рабочих дней</w:t>
      </w:r>
      <w:r w:rsidR="00E37FEF" w:rsidRPr="00E95A0A">
        <w:t xml:space="preserve"> со дня </w:t>
      </w:r>
      <w:r w:rsidR="00E37FEF">
        <w:t xml:space="preserve">предоставления </w:t>
      </w:r>
      <w:r w:rsidR="00E37FEF" w:rsidRPr="00E95A0A">
        <w:t xml:space="preserve">Акт ввода в эксплуатацию обязан подписать </w:t>
      </w:r>
      <w:r w:rsidR="00E37FEF">
        <w:t>такой акт</w:t>
      </w:r>
      <w:r w:rsidR="00E37FEF" w:rsidRPr="00E95A0A">
        <w:t xml:space="preserve"> и передать один экземпляр Поставщику, либо представить мотивированный отказ от приемки Работ.</w:t>
      </w:r>
    </w:p>
    <w:p w:rsidR="00E37FEF" w:rsidRPr="00E95A0A" w:rsidRDefault="00E37FEF" w:rsidP="00E37FEF">
      <w:pPr>
        <w:pStyle w:val="-"/>
        <w:tabs>
          <w:tab w:val="left" w:pos="1134"/>
        </w:tabs>
        <w:ind w:left="0" w:firstLine="567"/>
      </w:pPr>
      <w:r w:rsidRPr="00E95A0A">
        <w:t xml:space="preserve">В случае мотивированного отказа Заказчика от приемки Работ в течение </w:t>
      </w:r>
      <w:r w:rsidR="001F094B">
        <w:t>10</w:t>
      </w:r>
      <w:r w:rsidRPr="00E95A0A">
        <w:t xml:space="preserve"> (</w:t>
      </w:r>
      <w:r w:rsidR="001F094B">
        <w:t>десяти</w:t>
      </w:r>
      <w:r w:rsidRPr="00E95A0A">
        <w:t>) рабочих дней составляется двухсторонний акт с перечнем выявленных замечаний и сроками их устранения.</w:t>
      </w:r>
    </w:p>
    <w:p w:rsidR="00E37FEF" w:rsidRPr="00E95A0A" w:rsidRDefault="00E37FEF" w:rsidP="00E37FEF">
      <w:pPr>
        <w:pStyle w:val="-"/>
        <w:tabs>
          <w:tab w:val="left" w:pos="1134"/>
        </w:tabs>
        <w:ind w:left="0" w:firstLine="567"/>
      </w:pPr>
      <w:r w:rsidRPr="00E95A0A">
        <w:t>Для участия в составлении акта, фиксирующего выявленные замечания и устанавливающего сроки их устранения, Поставщик обязан обеспечить явку своего представителя и документально подтвердить его полномочия в течение 3 (трех) рабочих дней со дня получения письменного извещения Заказчика. В случае если Поставщик не обеспечил явку своего представителя в установленный срок, Заказчик вправе составить акт, фиксирующий выявленные замечания и установить сроки, необходимые для устранения таких замечаний, без участия представителя Поставщика. Один экземпляр акта, фиксирующего выявленные замечания и устанавливающий сроки для их устранения, передается Поставщику и становится обязательным для него с момента его составления.</w:t>
      </w:r>
    </w:p>
    <w:p w:rsidR="00E37FEF" w:rsidRPr="00E95A0A" w:rsidRDefault="00E37FEF" w:rsidP="00E37FEF">
      <w:pPr>
        <w:pStyle w:val="-"/>
        <w:tabs>
          <w:tab w:val="left" w:pos="1134"/>
        </w:tabs>
        <w:ind w:left="0" w:firstLine="567"/>
      </w:pPr>
      <w:r w:rsidRPr="00E95A0A">
        <w:t>В срок, указанный в акте, фиксирующем выявленные замечания и устанавливающем сроки для их устранения, Поставщик обязуется устранить выявленные замечания.</w:t>
      </w:r>
    </w:p>
    <w:p w:rsidR="00E37FEF" w:rsidRPr="00E95A0A" w:rsidRDefault="00E37FEF" w:rsidP="00E37FEF">
      <w:pPr>
        <w:pStyle w:val="-"/>
        <w:tabs>
          <w:tab w:val="left" w:pos="1134"/>
        </w:tabs>
        <w:ind w:left="0" w:firstLine="567"/>
      </w:pPr>
      <w:r w:rsidRPr="00E95A0A">
        <w:t>В случае установления Заказчиком при приемке Работ несоответствия качества выполненных Поставщиком Работ требованиям настоящего Контракта, Акта ввод в эксплуатацию Заказчиком не подписывается до момента устранения выявленных нарушений.</w:t>
      </w:r>
    </w:p>
    <w:p w:rsidR="00E37FEF" w:rsidRPr="00E95A0A" w:rsidRDefault="00E37FEF" w:rsidP="00E37FEF">
      <w:pPr>
        <w:pStyle w:val="-"/>
        <w:tabs>
          <w:tab w:val="left" w:pos="1134"/>
        </w:tabs>
        <w:ind w:left="0" w:firstLine="567"/>
      </w:pPr>
      <w:r w:rsidRPr="00E95A0A">
        <w:t xml:space="preserve">В течение 10 (десяти) рабочих дней со дня подписания Сторонами Акта ввода в эксплуатацию Поставщик обязуется вывезти за пределы Места выполнения </w:t>
      </w:r>
      <w:r>
        <w:t>р</w:t>
      </w:r>
      <w:r w:rsidRPr="00E95A0A">
        <w:t>абот принадлежащие Поставщику строительные машины, оборудование, инструменты, строительные материалы, временные сооружения и другое имущество, а также убрать строительный мусор и восстановить элементы зданий и сооружений, дорожное и газонное покрытие, если они были нарушены в ходе выполнения работ.</w:t>
      </w:r>
    </w:p>
    <w:p w:rsidR="00E37FEF" w:rsidRPr="00E95A0A" w:rsidRDefault="00E37FEF" w:rsidP="00E37FEF">
      <w:pPr>
        <w:pStyle w:val="-"/>
        <w:tabs>
          <w:tab w:val="left" w:pos="1134"/>
        </w:tabs>
        <w:ind w:left="0" w:firstLine="567"/>
      </w:pPr>
      <w:r w:rsidRPr="00E95A0A">
        <w:t>Заказчик вправе предъявить Поставщику требования, связанные с недостатками результата выполненных Работ, обнаруженными в течение гарантийного срока, но в пределах двух лет с момента подписания Сторонами Акта ввода в эксплуатацию.</w:t>
      </w:r>
    </w:p>
    <w:p w:rsidR="00E37FEF" w:rsidRPr="00E95A0A" w:rsidRDefault="00E37FEF" w:rsidP="00E37FEF">
      <w:pPr>
        <w:pStyle w:val="-"/>
        <w:tabs>
          <w:tab w:val="left" w:pos="1134"/>
        </w:tabs>
        <w:ind w:left="0" w:firstLine="567"/>
      </w:pPr>
      <w:r w:rsidRPr="00E95A0A">
        <w:t>Заказчик вправе заявить Поставщику Претензии по скрытым, неявным дефектам и недостаткам Товара в течение гарантийного срока, который начинает течь с даты ввода в эксплуатацию Товара. Замена, допоставка Товара осуществляются за счет Поставщика и в сроки, установленные Претензией.</w:t>
      </w:r>
    </w:p>
    <w:p w:rsidR="00E37FEF" w:rsidRPr="00645771" w:rsidRDefault="00E37FEF" w:rsidP="00E37FEF">
      <w:pPr>
        <w:pStyle w:val="-"/>
        <w:tabs>
          <w:tab w:val="left" w:pos="1134"/>
        </w:tabs>
        <w:ind w:left="0" w:firstLine="567"/>
      </w:pPr>
      <w:r w:rsidRPr="00645771">
        <w:t xml:space="preserve">Моментом исполнения обязательств Поставщика по поставке Товара по настоящему Контракту является момент ввода в эксплуатацию Товара, что подтверждается подписанным </w:t>
      </w:r>
      <w:r>
        <w:t>с</w:t>
      </w:r>
      <w:r w:rsidRPr="00645771">
        <w:t>труктурированным документом о приемке без замечаний.</w:t>
      </w:r>
    </w:p>
    <w:p w:rsidR="00E37FEF" w:rsidRPr="006C12B6" w:rsidRDefault="00E37FEF" w:rsidP="00E37FEF">
      <w:pPr>
        <w:pStyle w:val="-0"/>
        <w:numPr>
          <w:ilvl w:val="1"/>
          <w:numId w:val="2"/>
        </w:numPr>
        <w:tabs>
          <w:tab w:val="left" w:pos="993"/>
          <w:tab w:val="left" w:pos="1134"/>
          <w:tab w:val="left" w:pos="1276"/>
        </w:tabs>
        <w:ind w:left="0" w:firstLine="539"/>
      </w:pPr>
      <w:r w:rsidRPr="00961802">
        <w:t>Порядок приемки Товара</w:t>
      </w:r>
      <w:r>
        <w:t>,</w:t>
      </w:r>
      <w:r w:rsidRPr="00961802">
        <w:t xml:space="preserve"> </w:t>
      </w:r>
      <w:r>
        <w:t xml:space="preserve">введенного в эксплуатацию, </w:t>
      </w:r>
      <w:r w:rsidRPr="00961802">
        <w:t>устанавливается следующий:</w:t>
      </w:r>
    </w:p>
    <w:p w:rsidR="00E37FEF" w:rsidRPr="006C12B6" w:rsidRDefault="00E37FEF" w:rsidP="00E37FEF">
      <w:pPr>
        <w:pStyle w:val="-"/>
        <w:tabs>
          <w:tab w:val="left" w:pos="1134"/>
        </w:tabs>
        <w:ind w:left="0" w:firstLine="567"/>
      </w:pPr>
      <w:r w:rsidRPr="006C12B6">
        <w:t>В соответствии с п</w:t>
      </w:r>
      <w:r>
        <w:t>.</w:t>
      </w:r>
      <w:r w:rsidRPr="006C12B6">
        <w:t>1 ч</w:t>
      </w:r>
      <w:r>
        <w:t>.</w:t>
      </w:r>
      <w:r w:rsidRPr="006C12B6">
        <w:t xml:space="preserve"> 13 ст</w:t>
      </w:r>
      <w:r>
        <w:t>.</w:t>
      </w:r>
      <w:r w:rsidRPr="006C12B6">
        <w:t xml:space="preserve"> 94 Закона №44-ФЗ </w:t>
      </w:r>
      <w:r w:rsidRPr="008A4646">
        <w:rPr>
          <w:b/>
        </w:rPr>
        <w:t xml:space="preserve">при исполнении контракта </w:t>
      </w:r>
      <w:r w:rsidRPr="008A4646">
        <w:rPr>
          <w:b/>
          <w:color w:val="000000"/>
        </w:rPr>
        <w:t xml:space="preserve">Поставщик в срок </w:t>
      </w:r>
      <w:r w:rsidRPr="008A4646">
        <w:rPr>
          <w:b/>
        </w:rPr>
        <w:t>не позднее 5 (пяти) дней</w:t>
      </w:r>
      <w:r w:rsidRPr="00682EB6">
        <w:t xml:space="preserve"> </w:t>
      </w:r>
      <w:r w:rsidRPr="008A4646">
        <w:rPr>
          <w:b/>
        </w:rPr>
        <w:t>с момента завершения Работ по вводу в эксплуатацию Товара</w:t>
      </w:r>
      <w:r w:rsidRPr="008A4646">
        <w:rPr>
          <w:b/>
          <w:color w:val="FF0000"/>
        </w:rPr>
        <w:t xml:space="preserve"> </w:t>
      </w:r>
      <w:r w:rsidRPr="008A4646">
        <w:rPr>
          <w:b/>
        </w:rPr>
        <w:t>формирует с использованием единой информационной системы, подписывает</w:t>
      </w:r>
      <w:r w:rsidRPr="006C12B6">
        <w:t xml:space="preserve"> </w:t>
      </w:r>
      <w:r w:rsidRPr="008A4646">
        <w:rPr>
          <w:b/>
        </w:rPr>
        <w:t xml:space="preserve">усиленной </w:t>
      </w:r>
      <w:hyperlink r:id="rId12" w:history="1">
        <w:r w:rsidRPr="008A4646">
          <w:rPr>
            <w:b/>
          </w:rPr>
          <w:t>электронной подписью</w:t>
        </w:r>
      </w:hyperlink>
      <w:r w:rsidRPr="006C12B6">
        <w:t xml:space="preserve"> лица, имеющего право действовать от имени Поставщика, </w:t>
      </w:r>
      <w:r w:rsidRPr="008A4646">
        <w:rPr>
          <w:b/>
        </w:rPr>
        <w:t xml:space="preserve">и размещает в единой информационной системе </w:t>
      </w:r>
      <w:r w:rsidRPr="008A4646">
        <w:rPr>
          <w:b/>
          <w:color w:val="000000" w:themeColor="text1"/>
        </w:rPr>
        <w:t xml:space="preserve">структурированный </w:t>
      </w:r>
      <w:hyperlink r:id="rId13" w:history="1">
        <w:r w:rsidRPr="008A4646">
          <w:rPr>
            <w:b/>
          </w:rPr>
          <w:t>документ</w:t>
        </w:r>
      </w:hyperlink>
      <w:r w:rsidRPr="008A4646">
        <w:rPr>
          <w:b/>
        </w:rPr>
        <w:t xml:space="preserve"> о приемке</w:t>
      </w:r>
      <w:r w:rsidRPr="006C12B6">
        <w:t xml:space="preserve"> (далее документ о приемке), который должен, в том числе, содержать:</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а) идентификационный код закупки, наименование, место нахождения Заказчика, наименование объекта закупки, место поставки товара, информацию о Поставщике, единицу измерения поставленного товара;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б) наименование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в) наименование страны происхождения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 xml:space="preserve">г) информацию о количестве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lastRenderedPageBreak/>
        <w:t xml:space="preserve">д) стоимость исполненных Поставщиком обязательств, предусмотренных Контрактом, с указанием цены за единицу поставленного </w:t>
      </w:r>
      <w:r>
        <w:rPr>
          <w:rFonts w:cs="Times New Roman"/>
          <w:szCs w:val="24"/>
        </w:rPr>
        <w:t>Т</w:t>
      </w:r>
      <w:r w:rsidRPr="00961802">
        <w:rPr>
          <w:rFonts w:cs="Times New Roman"/>
          <w:szCs w:val="24"/>
        </w:rPr>
        <w:t>овара;</w:t>
      </w:r>
    </w:p>
    <w:p w:rsidR="00E37FEF" w:rsidRPr="00961802" w:rsidRDefault="00E37FEF" w:rsidP="00E37FEF">
      <w:pPr>
        <w:pStyle w:val="a0"/>
        <w:numPr>
          <w:ilvl w:val="0"/>
          <w:numId w:val="0"/>
        </w:numPr>
        <w:tabs>
          <w:tab w:val="left" w:pos="993"/>
          <w:tab w:val="left" w:pos="1134"/>
        </w:tabs>
        <w:spacing w:before="0" w:after="0"/>
        <w:ind w:firstLine="539"/>
        <w:jc w:val="both"/>
        <w:rPr>
          <w:rFonts w:cs="Times New Roman"/>
          <w:szCs w:val="24"/>
        </w:rPr>
      </w:pPr>
      <w:r w:rsidRPr="00961802">
        <w:rPr>
          <w:rFonts w:cs="Times New Roman"/>
          <w:szCs w:val="24"/>
        </w:rPr>
        <w:t>ж) иную информацию.</w:t>
      </w:r>
    </w:p>
    <w:p w:rsidR="00E37FEF" w:rsidRPr="00961802" w:rsidRDefault="00E37FEF" w:rsidP="00E37FEF">
      <w:pPr>
        <w:tabs>
          <w:tab w:val="left" w:pos="993"/>
          <w:tab w:val="left" w:pos="1134"/>
        </w:tabs>
        <w:spacing w:after="0" w:line="240" w:lineRule="auto"/>
        <w:ind w:firstLine="539"/>
        <w:jc w:val="both"/>
        <w:rPr>
          <w:rFonts w:ascii="Times New Roman" w:hAnsi="Times New Roman" w:cs="Times New Roman"/>
          <w:sz w:val="24"/>
          <w:szCs w:val="24"/>
        </w:rPr>
      </w:pPr>
      <w:r w:rsidRPr="00961802">
        <w:rPr>
          <w:rFonts w:ascii="Times New Roman" w:hAnsi="Times New Roman" w:cs="Times New Roman"/>
          <w:sz w:val="24"/>
          <w:szCs w:val="24"/>
        </w:rPr>
        <w:t xml:space="preserve">К </w:t>
      </w:r>
      <w:hyperlink r:id="rId14" w:history="1">
        <w:r w:rsidRPr="00961802">
          <w:rPr>
            <w:rFonts w:ascii="Times New Roman" w:hAnsi="Times New Roman" w:cs="Times New Roman"/>
            <w:sz w:val="24"/>
            <w:szCs w:val="24"/>
          </w:rPr>
          <w:t>документу</w:t>
        </w:r>
      </w:hyperlink>
      <w:r w:rsidRPr="00961802">
        <w:rPr>
          <w:rFonts w:ascii="Times New Roman" w:hAnsi="Times New Roman" w:cs="Times New Roman"/>
          <w:sz w:val="24"/>
          <w:szCs w:val="24"/>
        </w:rPr>
        <w:t xml:space="preserve"> о приемке прилагаются необходимые документы по поставке </w:t>
      </w:r>
      <w:r>
        <w:rPr>
          <w:rFonts w:ascii="Times New Roman" w:hAnsi="Times New Roman" w:cs="Times New Roman"/>
          <w:sz w:val="24"/>
          <w:szCs w:val="24"/>
        </w:rPr>
        <w:t>Т</w:t>
      </w:r>
      <w:r w:rsidRPr="00961802">
        <w:rPr>
          <w:rFonts w:ascii="Times New Roman" w:hAnsi="Times New Roman" w:cs="Times New Roman"/>
          <w:sz w:val="24"/>
          <w:szCs w:val="24"/>
        </w:rPr>
        <w:t>овара, в том числе универсальный передаточный документ</w:t>
      </w:r>
      <w:r>
        <w:rPr>
          <w:rFonts w:ascii="Times New Roman" w:hAnsi="Times New Roman" w:cs="Times New Roman"/>
          <w:sz w:val="24"/>
          <w:szCs w:val="24"/>
        </w:rPr>
        <w:t>, акт ввода в эксплуатацию</w:t>
      </w:r>
      <w:r w:rsidRPr="00961802">
        <w:rPr>
          <w:rFonts w:ascii="Times New Roman" w:hAnsi="Times New Roman" w:cs="Times New Roman"/>
          <w:sz w:val="24"/>
          <w:szCs w:val="24"/>
        </w:rPr>
        <w:t>, счет-фактура иные предусмотренные Контрактом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E37FEF" w:rsidRPr="006C12B6" w:rsidRDefault="00E37FEF" w:rsidP="00E37FEF">
      <w:pPr>
        <w:pStyle w:val="-"/>
        <w:tabs>
          <w:tab w:val="left" w:pos="1134"/>
        </w:tabs>
        <w:ind w:left="0" w:firstLine="567"/>
        <w:rPr>
          <w:lang w:eastAsia="ar-SA"/>
        </w:rPr>
      </w:pPr>
      <w:r w:rsidRPr="006C12B6">
        <w:t xml:space="preserve">В течение </w:t>
      </w:r>
      <w:r w:rsidR="0027632A">
        <w:t>20</w:t>
      </w:r>
      <w:r w:rsidRPr="006C12B6">
        <w:t xml:space="preserve"> (</w:t>
      </w:r>
      <w:r w:rsidR="0027632A">
        <w:t>двадцати</w:t>
      </w:r>
      <w:r w:rsidRPr="006C12B6">
        <w:t>)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E37FEF" w:rsidRPr="00961802" w:rsidRDefault="00E37FEF" w:rsidP="00E37FEF">
      <w:pPr>
        <w:pStyle w:val="a1"/>
        <w:numPr>
          <w:ilvl w:val="0"/>
          <w:numId w:val="0"/>
        </w:numPr>
        <w:tabs>
          <w:tab w:val="left" w:pos="993"/>
          <w:tab w:val="left" w:pos="1134"/>
        </w:tabs>
        <w:ind w:firstLine="539"/>
        <w:rPr>
          <w:rFonts w:cs="Times New Roman"/>
          <w:szCs w:val="24"/>
          <w:lang w:val="ru-RU"/>
        </w:rPr>
      </w:pPr>
      <w:r w:rsidRPr="00961802">
        <w:rPr>
          <w:rFonts w:cs="Times New Roman"/>
          <w:szCs w:val="24"/>
          <w:lang w:val="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37FEF" w:rsidRPr="00961802" w:rsidRDefault="00E37FEF" w:rsidP="00E37FEF">
      <w:pPr>
        <w:pStyle w:val="a1"/>
        <w:numPr>
          <w:ilvl w:val="0"/>
          <w:numId w:val="0"/>
        </w:numPr>
        <w:tabs>
          <w:tab w:val="left" w:pos="993"/>
          <w:tab w:val="left" w:pos="1134"/>
        </w:tabs>
        <w:ind w:firstLine="539"/>
        <w:rPr>
          <w:rFonts w:cs="Times New Roman"/>
          <w:szCs w:val="24"/>
          <w:lang w:val="ru-RU" w:eastAsia="ar-SA"/>
        </w:rPr>
      </w:pPr>
      <w:r w:rsidRPr="00961802">
        <w:rPr>
          <w:rFonts w:cs="Times New Roman"/>
          <w:szCs w:val="24"/>
          <w:lang w:val="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37FEF" w:rsidRPr="006C12B6" w:rsidRDefault="00E37FEF" w:rsidP="00E37FEF">
      <w:pPr>
        <w:pStyle w:val="-"/>
        <w:tabs>
          <w:tab w:val="left" w:pos="1134"/>
        </w:tabs>
        <w:ind w:left="0" w:firstLine="567"/>
        <w:rPr>
          <w:lang w:eastAsia="ar-SA"/>
        </w:rPr>
      </w:pPr>
      <w:r w:rsidRPr="006C12B6">
        <w:t xml:space="preserve">В случае создания приемочной комиссии не позднее </w:t>
      </w:r>
      <w:r w:rsidR="00420188">
        <w:t>20 (двадцати</w:t>
      </w:r>
      <w:r w:rsidRPr="006C12B6">
        <w:t>) рабочих дней, следующих за днем поступления Заказчику документа о приемке:</w:t>
      </w:r>
    </w:p>
    <w:p w:rsidR="00E37FEF" w:rsidRPr="00961802" w:rsidRDefault="00E37FEF" w:rsidP="00E37FEF">
      <w:pPr>
        <w:pStyle w:val="a1"/>
        <w:numPr>
          <w:ilvl w:val="0"/>
          <w:numId w:val="0"/>
        </w:numPr>
        <w:tabs>
          <w:tab w:val="left" w:pos="993"/>
          <w:tab w:val="left" w:pos="1134"/>
        </w:tabs>
        <w:ind w:firstLine="539"/>
        <w:rPr>
          <w:rFonts w:cs="Times New Roman"/>
          <w:szCs w:val="24"/>
          <w:lang w:val="ru-RU"/>
        </w:rPr>
      </w:pPr>
      <w:r w:rsidRPr="00961802">
        <w:rPr>
          <w:rFonts w:cs="Times New Roman"/>
          <w:szCs w:val="24"/>
          <w:lang w:val="ru-RU"/>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37FEF" w:rsidRPr="00961802" w:rsidRDefault="00E37FEF" w:rsidP="00E37FEF">
      <w:pPr>
        <w:pStyle w:val="a1"/>
        <w:numPr>
          <w:ilvl w:val="0"/>
          <w:numId w:val="0"/>
        </w:numPr>
        <w:tabs>
          <w:tab w:val="left" w:pos="1134"/>
        </w:tabs>
        <w:ind w:firstLine="539"/>
        <w:rPr>
          <w:rFonts w:cs="Times New Roman"/>
          <w:szCs w:val="24"/>
          <w:lang w:val="ru-RU"/>
        </w:rPr>
      </w:pPr>
      <w:r w:rsidRPr="00961802">
        <w:rPr>
          <w:rFonts w:cs="Times New Roman"/>
          <w:szCs w:val="24"/>
          <w:lang w:val="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E37FEF" w:rsidRDefault="00E37FEF" w:rsidP="00E37FEF">
      <w:pPr>
        <w:pStyle w:val="-"/>
        <w:tabs>
          <w:tab w:val="left" w:pos="1134"/>
        </w:tabs>
        <w:ind w:left="0" w:firstLine="567"/>
        <w:rPr>
          <w:b/>
          <w:i/>
        </w:rPr>
      </w:pPr>
      <w:r w:rsidRPr="006C12B6">
        <w:t xml:space="preserve">В случае установления Заказчиком требования об обеспечении гарантийных обязательств, оформление документа о приемке поставки товара (ее результатов) осуществляется после предоставления </w:t>
      </w:r>
      <w:r w:rsidRPr="006C12B6">
        <w:rPr>
          <w:color w:val="000000"/>
        </w:rPr>
        <w:t>Поставщиком</w:t>
      </w:r>
      <w:r w:rsidRPr="006C12B6">
        <w:t xml:space="preserve"> такого обеспечения в соответствии с Законом №</w:t>
      </w:r>
      <w:r>
        <w:t xml:space="preserve"> </w:t>
      </w:r>
      <w:r w:rsidRPr="006C12B6">
        <w:t xml:space="preserve">44-ФЗ в порядке и в сроки, которые установлены </w:t>
      </w:r>
      <w:r w:rsidRPr="00263193">
        <w:t>контрактом.</w:t>
      </w:r>
    </w:p>
    <w:p w:rsidR="00E37FEF" w:rsidRPr="006C12B6" w:rsidRDefault="00E37FEF" w:rsidP="00E37FEF">
      <w:pPr>
        <w:pStyle w:val="-"/>
        <w:tabs>
          <w:tab w:val="left" w:pos="1134"/>
        </w:tabs>
        <w:ind w:left="0" w:firstLine="567"/>
        <w:rPr>
          <w:b/>
          <w:i/>
        </w:rPr>
      </w:pPr>
      <w:r w:rsidRPr="006C12B6">
        <w:t>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E37FEF" w:rsidRPr="006C12B6" w:rsidRDefault="00E37FEF" w:rsidP="00E37FEF">
      <w:pPr>
        <w:pStyle w:val="-"/>
        <w:tabs>
          <w:tab w:val="left" w:pos="1134"/>
        </w:tabs>
        <w:ind w:left="0" w:firstLine="567"/>
        <w:rPr>
          <w:b/>
          <w:i/>
        </w:rPr>
      </w:pPr>
      <w:r w:rsidRPr="006C12B6">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пунктом </w:t>
      </w:r>
      <w:r>
        <w:t>4</w:t>
      </w:r>
      <w:r w:rsidRPr="006C12B6">
        <w:t>.</w:t>
      </w:r>
      <w:r>
        <w:t>6.1.</w:t>
      </w:r>
      <w:r w:rsidRPr="006C12B6">
        <w:t xml:space="preserve"> Контракта;</w:t>
      </w:r>
    </w:p>
    <w:p w:rsidR="00E37FEF" w:rsidRPr="006C12B6" w:rsidRDefault="00E37FEF" w:rsidP="00E37FEF">
      <w:pPr>
        <w:pStyle w:val="-"/>
        <w:tabs>
          <w:tab w:val="left" w:pos="1134"/>
        </w:tabs>
        <w:ind w:left="0" w:firstLine="567"/>
        <w:rPr>
          <w:b/>
          <w:i/>
        </w:rPr>
      </w:pPr>
      <w:r w:rsidRPr="006C12B6">
        <w:t xml:space="preserve">Датой приемки поставленного </w:t>
      </w:r>
      <w:r>
        <w:t>и введенного в эксплуатацию Т</w:t>
      </w:r>
      <w:r w:rsidRPr="006C12B6">
        <w:t xml:space="preserve">овара, считается дата размещения в единой информационной системе документа о приемке, подписанного Заказчиком. Заказчик имеет право частично принять поставленный </w:t>
      </w:r>
      <w:r>
        <w:t xml:space="preserve">и введенный в эксплуатацию </w:t>
      </w:r>
      <w:r w:rsidRPr="006C12B6">
        <w:t>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E37FEF" w:rsidRPr="006C12B6" w:rsidRDefault="00E37FEF" w:rsidP="00E37FEF">
      <w:pPr>
        <w:pStyle w:val="-"/>
        <w:tabs>
          <w:tab w:val="left" w:pos="1134"/>
        </w:tabs>
        <w:ind w:left="0" w:firstLine="567"/>
        <w:rPr>
          <w:b/>
          <w:i/>
        </w:rPr>
      </w:pPr>
      <w:r w:rsidRPr="006C12B6">
        <w:t xml:space="preserve">При выявлении несоответствий в поставленном </w:t>
      </w:r>
      <w:r>
        <w:t xml:space="preserve">и введенном в эксплуатацию </w:t>
      </w:r>
      <w:r w:rsidRPr="006C12B6">
        <w:t xml:space="preserve">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w:t>
      </w:r>
      <w:r w:rsidRPr="006C12B6">
        <w:lastRenderedPageBreak/>
        <w:t xml:space="preserve">целостности упаковки, повреждение содержимого и т.д.), препятствующих его приемке, Заказчик в срок, установленный в </w:t>
      </w:r>
      <w:hyperlink w:anchor="P1489" w:history="1">
        <w:r w:rsidRPr="006C12B6">
          <w:t xml:space="preserve">пунктах </w:t>
        </w:r>
        <w:r>
          <w:t>4</w:t>
        </w:r>
        <w:r w:rsidRPr="006C12B6">
          <w:t>.</w:t>
        </w:r>
        <w:r>
          <w:t>6.2</w:t>
        </w:r>
        <w:r w:rsidRPr="006C12B6">
          <w:t>,</w:t>
        </w:r>
      </w:hyperlink>
      <w:r w:rsidRPr="006C12B6">
        <w:t xml:space="preserve"> </w:t>
      </w:r>
      <w:r>
        <w:t>4</w:t>
      </w:r>
      <w:r w:rsidRPr="006C12B6">
        <w:t>.</w:t>
      </w:r>
      <w:r>
        <w:t xml:space="preserve">6.3 </w:t>
      </w:r>
      <w:r w:rsidRPr="006C12B6">
        <w:t>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rsidR="00E37FEF" w:rsidRPr="006C12B6" w:rsidRDefault="00E37FEF" w:rsidP="00E37FEF">
      <w:pPr>
        <w:pStyle w:val="-"/>
        <w:tabs>
          <w:tab w:val="left" w:pos="1134"/>
        </w:tabs>
        <w:ind w:left="0" w:firstLine="567"/>
        <w:rPr>
          <w:b/>
          <w:i/>
        </w:rPr>
      </w:pPr>
      <w:r w:rsidRPr="006C12B6">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E37FEF" w:rsidRPr="00377478" w:rsidRDefault="00E37FEF" w:rsidP="00E37FEF">
      <w:pPr>
        <w:pStyle w:val="-"/>
        <w:tabs>
          <w:tab w:val="left" w:pos="1134"/>
        </w:tabs>
        <w:ind w:left="0" w:firstLine="567"/>
        <w:rPr>
          <w:b/>
        </w:rPr>
      </w:pPr>
      <w:r w:rsidRPr="006C12B6">
        <w:t xml:space="preserve">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w:t>
      </w:r>
      <w:r w:rsidRPr="00377478">
        <w:t>структурированного документа о приемке.</w:t>
      </w:r>
    </w:p>
    <w:p w:rsidR="00E37FEF" w:rsidRPr="006C12B6" w:rsidRDefault="00E37FEF" w:rsidP="00E37FEF">
      <w:pPr>
        <w:pStyle w:val="-"/>
        <w:tabs>
          <w:tab w:val="left" w:pos="1134"/>
        </w:tabs>
        <w:ind w:left="0" w:firstLine="567"/>
        <w:rPr>
          <w:b/>
          <w:i/>
        </w:rPr>
      </w:pPr>
      <w:r w:rsidRPr="006C12B6">
        <w:t>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E37FEF" w:rsidRPr="00E95A0A" w:rsidRDefault="00E37FEF" w:rsidP="00E37FEF">
      <w:pPr>
        <w:widowControl w:val="0"/>
        <w:tabs>
          <w:tab w:val="left" w:pos="2855"/>
        </w:tabs>
        <w:spacing w:after="0" w:line="240" w:lineRule="auto"/>
        <w:jc w:val="both"/>
        <w:rPr>
          <w:rFonts w:ascii="Times New Roman" w:hAnsi="Times New Roman" w:cs="Times New Roman"/>
          <w:sz w:val="24"/>
          <w:szCs w:val="24"/>
        </w:rPr>
      </w:pPr>
    </w:p>
    <w:p w:rsidR="00E37FEF" w:rsidRPr="00E95A0A" w:rsidRDefault="00E37FEF" w:rsidP="00E37FEF">
      <w:pPr>
        <w:keepNext/>
        <w:widowControl w:val="0"/>
        <w:numPr>
          <w:ilvl w:val="0"/>
          <w:numId w:val="2"/>
        </w:numPr>
        <w:spacing w:after="0" w:line="240" w:lineRule="auto"/>
        <w:ind w:left="0" w:firstLine="567"/>
        <w:jc w:val="center"/>
        <w:rPr>
          <w:rFonts w:ascii="Times New Roman" w:hAnsi="Times New Roman" w:cs="Times New Roman"/>
          <w:b/>
          <w:caps/>
          <w:sz w:val="24"/>
          <w:szCs w:val="24"/>
        </w:rPr>
      </w:pPr>
      <w:r w:rsidRPr="00E95A0A">
        <w:rPr>
          <w:rFonts w:ascii="Times New Roman" w:hAnsi="Times New Roman" w:cs="Times New Roman"/>
          <w:b/>
          <w:caps/>
          <w:sz w:val="24"/>
          <w:szCs w:val="24"/>
        </w:rPr>
        <w:t>Цена Контракта и Порядок оплаты поставленного ТОВАРА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bookmarkStart w:id="2" w:name="_Ref103457334"/>
      <w:r w:rsidRPr="00E95A0A">
        <w:rPr>
          <w:rFonts w:ascii="Times New Roman" w:hAnsi="Times New Roman" w:cs="Times New Roman"/>
          <w:sz w:val="24"/>
          <w:szCs w:val="24"/>
        </w:rPr>
        <w:t>Цена Контракта и валюта платежа устанавливаются в российских рублях.</w:t>
      </w:r>
    </w:p>
    <w:p w:rsidR="00FE2255" w:rsidRPr="00E95A0A" w:rsidRDefault="00FE2255" w:rsidP="00FE2255">
      <w:pPr>
        <w:pStyle w:val="-0"/>
        <w:numPr>
          <w:ilvl w:val="1"/>
          <w:numId w:val="2"/>
        </w:numPr>
        <w:tabs>
          <w:tab w:val="left" w:pos="993"/>
        </w:tabs>
        <w:ind w:left="0" w:firstLine="567"/>
      </w:pPr>
      <w:bookmarkStart w:id="3" w:name="_Ref103457699"/>
      <w:r w:rsidRPr="00E95A0A">
        <w:t xml:space="preserve">Общая стоимость поставляемого Товара по настоящему Контракту (по тексту также – Цена Контракта), составляет </w:t>
      </w:r>
      <w:bookmarkEnd w:id="3"/>
      <w:r w:rsidR="00FA6BCF" w:rsidRPr="00FA6BCF">
        <w:rPr>
          <w:b/>
        </w:rPr>
        <w:t>2 036</w:t>
      </w:r>
      <w:r w:rsidR="00FA6BCF">
        <w:rPr>
          <w:b/>
        </w:rPr>
        <w:t> </w:t>
      </w:r>
      <w:r w:rsidR="00FA6BCF" w:rsidRPr="00FA6BCF">
        <w:rPr>
          <w:b/>
        </w:rPr>
        <w:t>709</w:t>
      </w:r>
      <w:r w:rsidR="00FA6BCF">
        <w:rPr>
          <w:b/>
        </w:rPr>
        <w:t>,</w:t>
      </w:r>
      <w:r w:rsidR="00FA6BCF" w:rsidRPr="00FA6BCF">
        <w:rPr>
          <w:b/>
        </w:rPr>
        <w:t>71</w:t>
      </w:r>
      <w:r w:rsidRPr="00E95A0A">
        <w:rPr>
          <w:b/>
        </w:rPr>
        <w:t xml:space="preserve"> рублей (</w:t>
      </w:r>
      <w:r w:rsidR="00FA6BCF" w:rsidRPr="00FA6BCF">
        <w:rPr>
          <w:b/>
        </w:rPr>
        <w:t>Два миллиона тридцать шесть тысяч семьсот девять рублей 71 копейка</w:t>
      </w:r>
      <w:r w:rsidRPr="00E95A0A">
        <w:rPr>
          <w:b/>
        </w:rPr>
        <w:t>)</w:t>
      </w:r>
      <w:r w:rsidRPr="00E95A0A">
        <w:t xml:space="preserve">, в том числе </w:t>
      </w:r>
      <w:r w:rsidRPr="00FA6BCF">
        <w:rPr>
          <w:b/>
        </w:rPr>
        <w:t xml:space="preserve">НДС </w:t>
      </w:r>
      <w:r w:rsidR="00FA6BCF" w:rsidRPr="00FA6BCF">
        <w:rPr>
          <w:b/>
        </w:rPr>
        <w:t xml:space="preserve">20 </w:t>
      </w:r>
      <w:r w:rsidRPr="00FA6BCF">
        <w:rPr>
          <w:b/>
        </w:rPr>
        <w:t xml:space="preserve">% </w:t>
      </w:r>
      <w:r w:rsidR="00FA6BCF" w:rsidRPr="00FA6BCF">
        <w:t xml:space="preserve">- </w:t>
      </w:r>
      <w:r w:rsidR="00FA6BCF" w:rsidRPr="00FA6BCF">
        <w:t>339 451,62</w:t>
      </w:r>
      <w:r w:rsidR="00FA6BCF" w:rsidRPr="00FA6BCF">
        <w:t xml:space="preserve"> рублей (Триста тридцать девять тысяч четыреста пятьдесят один рубль 62 копейки).</w:t>
      </w:r>
    </w:p>
    <w:p w:rsidR="00E37FEF" w:rsidRPr="00E95A0A" w:rsidRDefault="00E37FEF" w:rsidP="00E37FEF">
      <w:pPr>
        <w:pStyle w:val="-0"/>
        <w:numPr>
          <w:ilvl w:val="1"/>
          <w:numId w:val="2"/>
        </w:numPr>
        <w:tabs>
          <w:tab w:val="left" w:pos="993"/>
        </w:tabs>
        <w:ind w:left="0" w:firstLine="567"/>
      </w:pPr>
      <w:r w:rsidRPr="00E95A0A">
        <w:t>Цена Контракта включает в себя стоимость Товара, все налоги, все таможенные расходы, все транспортные расходы, в том числе расходы по доставке Товара до Места поставки, расходы, связанные с упаковкой, погрузкой и разгрузкой Товара, все иные расходы.</w:t>
      </w:r>
    </w:p>
    <w:p w:rsidR="00E37FEF" w:rsidRPr="00E95A0A" w:rsidRDefault="00E37FEF" w:rsidP="00E37FEF">
      <w:pPr>
        <w:pStyle w:val="a4"/>
        <w:widowControl w:val="0"/>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37FEF" w:rsidRPr="00E95A0A" w:rsidRDefault="00E37FEF" w:rsidP="00E37FEF">
      <w:pPr>
        <w:pStyle w:val="-0"/>
        <w:numPr>
          <w:ilvl w:val="1"/>
          <w:numId w:val="2"/>
        </w:numPr>
        <w:tabs>
          <w:tab w:val="left" w:pos="993"/>
        </w:tabs>
        <w:ind w:left="0" w:firstLine="567"/>
      </w:pPr>
      <w:r w:rsidRPr="00E95A0A">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пунктами 5.5, 5.6, 11.2 Контракта.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количества Товаров и иных условий Контракта.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Контракта.</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Цена Контракта может быть изменена,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E37FEF" w:rsidRPr="006E1E6E" w:rsidRDefault="00E37FEF" w:rsidP="00E37FEF">
      <w:pPr>
        <w:widowControl w:val="0"/>
        <w:numPr>
          <w:ilvl w:val="1"/>
          <w:numId w:val="2"/>
        </w:numPr>
        <w:tabs>
          <w:tab w:val="left" w:pos="993"/>
          <w:tab w:val="num" w:pos="1135"/>
        </w:tabs>
        <w:spacing w:after="0" w:line="240" w:lineRule="auto"/>
        <w:ind w:left="0" w:firstLine="567"/>
        <w:jc w:val="both"/>
        <w:rPr>
          <w:rFonts w:ascii="Times New Roman" w:hAnsi="Times New Roman" w:cs="Times New Roman"/>
          <w:sz w:val="24"/>
          <w:szCs w:val="24"/>
        </w:rPr>
      </w:pPr>
      <w:r w:rsidRPr="006E1E6E">
        <w:rPr>
          <w:rFonts w:ascii="Times New Roman" w:hAnsi="Times New Roman" w:cs="Times New Roman"/>
          <w:sz w:val="24"/>
          <w:szCs w:val="24"/>
        </w:rPr>
        <w:t xml:space="preserve">Оплата по настоящему Контракту производится в безналичной форме путем перечисления денежных средств на расчетный счет Поставщика на основании подписанного усиленными квалифицированными подписями в соответствии с разделом 4 Контракта </w:t>
      </w:r>
      <w:r>
        <w:rPr>
          <w:rFonts w:ascii="Times New Roman" w:hAnsi="Times New Roman" w:cs="Times New Roman"/>
          <w:sz w:val="24"/>
          <w:szCs w:val="24"/>
        </w:rPr>
        <w:t>с</w:t>
      </w:r>
      <w:r w:rsidRPr="006E1E6E">
        <w:rPr>
          <w:rFonts w:ascii="Times New Roman" w:hAnsi="Times New Roman" w:cs="Times New Roman"/>
          <w:sz w:val="24"/>
          <w:szCs w:val="24"/>
        </w:rPr>
        <w:t xml:space="preserve">труктурированного документа о приемке </w:t>
      </w:r>
      <w:r w:rsidRPr="006E1E6E">
        <w:rPr>
          <w:rFonts w:ascii="Times New Roman" w:eastAsia="Times New Roman" w:hAnsi="Times New Roman" w:cs="Times New Roman"/>
          <w:sz w:val="24"/>
          <w:szCs w:val="24"/>
          <w:lang w:eastAsia="ru-RU"/>
        </w:rPr>
        <w:t>в единой информационной системе в сфере закупок</w:t>
      </w:r>
      <w:r w:rsidRPr="006E1E6E">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lastRenderedPageBreak/>
        <w:t>Оплата по настоящему Контракту будет осуществляться</w:t>
      </w:r>
      <w:r>
        <w:rPr>
          <w:rFonts w:ascii="Times New Roman" w:hAnsi="Times New Roman" w:cs="Times New Roman"/>
          <w:sz w:val="24"/>
          <w:szCs w:val="24"/>
        </w:rPr>
        <w:t xml:space="preserve"> в текущем финансовом году</w:t>
      </w:r>
      <w:r w:rsidRPr="00E95A0A">
        <w:rPr>
          <w:rFonts w:ascii="Times New Roman" w:hAnsi="Times New Roman" w:cs="Times New Roman"/>
          <w:sz w:val="24"/>
          <w:szCs w:val="24"/>
        </w:rPr>
        <w:t xml:space="preserve"> за счет средств Заказчика</w:t>
      </w:r>
      <w:r>
        <w:rPr>
          <w:rFonts w:ascii="Times New Roman" w:hAnsi="Times New Roman" w:cs="Times New Roman"/>
          <w:sz w:val="24"/>
          <w:szCs w:val="24"/>
        </w:rPr>
        <w:t xml:space="preserve">. Наименование внебюджетных средств – </w:t>
      </w:r>
      <w:r w:rsidRPr="005955FF">
        <w:rPr>
          <w:rFonts w:ascii="Times New Roman" w:hAnsi="Times New Roman" w:cs="Times New Roman"/>
          <w:b/>
          <w:sz w:val="24"/>
          <w:szCs w:val="24"/>
        </w:rPr>
        <w:t>средства бюджетных учреждений</w:t>
      </w:r>
      <w:r>
        <w:rPr>
          <w:rFonts w:ascii="Times New Roman" w:hAnsi="Times New Roman" w:cs="Times New Roman"/>
          <w:b/>
          <w:sz w:val="24"/>
          <w:szCs w:val="24"/>
        </w:rPr>
        <w:t>, КВР-244</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clear" w:pos="567"/>
          <w:tab w:val="num" w:pos="0"/>
          <w:tab w:val="num" w:pos="709"/>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Порядок расчетов по настоящему Контракту:</w:t>
      </w:r>
    </w:p>
    <w:p w:rsidR="00E37FEF" w:rsidRPr="00BA3AF3" w:rsidRDefault="00E37FEF" w:rsidP="004D251B">
      <w:pPr>
        <w:pStyle w:val="-"/>
        <w:tabs>
          <w:tab w:val="num" w:pos="709"/>
        </w:tabs>
        <w:ind w:left="0" w:firstLine="567"/>
      </w:pPr>
      <w:r w:rsidRPr="00BA3AF3">
        <w:rPr>
          <w:rFonts w:eastAsia="Calibri"/>
        </w:rPr>
        <w:t xml:space="preserve">расчет по Контракту производится Заказчиком по факту поставки </w:t>
      </w:r>
      <w:r w:rsidRPr="00E95A0A">
        <w:t xml:space="preserve">и ввода в эксплуатацию </w:t>
      </w:r>
      <w:r w:rsidRPr="00BA3AF3">
        <w:rPr>
          <w:rFonts w:eastAsia="Calibri"/>
        </w:rPr>
        <w:t xml:space="preserve">товара в течение 7 (семи) рабочих дней с даты подписания </w:t>
      </w:r>
      <w:r w:rsidRPr="004D6F22">
        <w:t xml:space="preserve">в единой информационной системе в сфере закупок усиленными квалифицированными подписями Сторон </w:t>
      </w:r>
      <w:r>
        <w:t>с</w:t>
      </w:r>
      <w:r w:rsidRPr="004D6F22">
        <w:t>труктурированного документа о приемке</w:t>
      </w:r>
      <w:r w:rsidR="00D94BF8">
        <w:rPr>
          <w:rFonts w:eastAsia="Calibri"/>
        </w:rPr>
        <w:t>.</w:t>
      </w:r>
    </w:p>
    <w:p w:rsidR="00E37FEF" w:rsidRDefault="00E37FEF" w:rsidP="004D251B">
      <w:pPr>
        <w:pStyle w:val="-"/>
        <w:numPr>
          <w:ilvl w:val="0"/>
          <w:numId w:val="0"/>
        </w:numPr>
        <w:ind w:left="1134"/>
        <w:rPr>
          <w:b/>
        </w:rPr>
      </w:pPr>
    </w:p>
    <w:bookmarkEnd w:id="2"/>
    <w:p w:rsidR="00E37FEF" w:rsidRPr="009000D6" w:rsidRDefault="00E37FEF" w:rsidP="00E37FEF">
      <w:pPr>
        <w:keepNext/>
        <w:widowControl w:val="0"/>
        <w:numPr>
          <w:ilvl w:val="0"/>
          <w:numId w:val="2"/>
        </w:numPr>
        <w:spacing w:after="0" w:line="240" w:lineRule="auto"/>
        <w:ind w:left="0" w:firstLine="567"/>
        <w:jc w:val="center"/>
        <w:rPr>
          <w:rFonts w:ascii="Times New Roman" w:hAnsi="Times New Roman" w:cs="Times New Roman"/>
          <w:b/>
          <w:caps/>
          <w:sz w:val="24"/>
          <w:szCs w:val="24"/>
        </w:rPr>
      </w:pPr>
      <w:r w:rsidRPr="009000D6">
        <w:rPr>
          <w:rFonts w:ascii="Times New Roman" w:hAnsi="Times New Roman" w:cs="Times New Roman"/>
          <w:b/>
          <w:caps/>
          <w:sz w:val="24"/>
          <w:szCs w:val="24"/>
        </w:rPr>
        <w:t>Гарантия качества Товара</w:t>
      </w:r>
    </w:p>
    <w:p w:rsidR="00E37FEF" w:rsidRPr="009000D6" w:rsidRDefault="00E37FEF" w:rsidP="00E37FEF">
      <w:pPr>
        <w:pStyle w:val="-0"/>
        <w:numPr>
          <w:ilvl w:val="1"/>
          <w:numId w:val="2"/>
        </w:numPr>
        <w:tabs>
          <w:tab w:val="left" w:pos="1134"/>
        </w:tabs>
        <w:ind w:left="0" w:firstLine="567"/>
      </w:pPr>
      <w:r w:rsidRPr="009000D6">
        <w:t>На поставленный Товар устанавливается гарантийный срок с момента ввода в эксплуатацию Товара в соответствии со Спецификацией (Приложение №1 к Контракту), являющейся неотъемлемой частью настоящего Контракта.</w:t>
      </w:r>
    </w:p>
    <w:p w:rsidR="00E37FEF" w:rsidRPr="009000D6" w:rsidRDefault="00E37FEF" w:rsidP="00E37FEF">
      <w:pPr>
        <w:pStyle w:val="-0"/>
        <w:numPr>
          <w:ilvl w:val="1"/>
          <w:numId w:val="2"/>
        </w:numPr>
        <w:tabs>
          <w:tab w:val="left" w:pos="1134"/>
        </w:tabs>
        <w:ind w:left="0" w:firstLine="567"/>
      </w:pPr>
      <w:r w:rsidRPr="009000D6">
        <w:t>Если в течение гарантийного срока будут обнаружены дефекты Товара, возникшие по вине Поставщика, или его несоответствие условиям настоящего Контракта, Поставщик по требованию Заказчика обязуется в течение 20 (двадцати) рабочих дней после получения письменного уведомления (претензии) от Заказчика устранить за свой счет выявленные дефекты (несоответствия) путем замены такого Товара.</w:t>
      </w:r>
    </w:p>
    <w:p w:rsidR="00E37FEF" w:rsidRPr="009000D6" w:rsidRDefault="00E37FEF" w:rsidP="00E37FEF">
      <w:pPr>
        <w:pStyle w:val="-0"/>
        <w:numPr>
          <w:ilvl w:val="1"/>
          <w:numId w:val="2"/>
        </w:numPr>
        <w:tabs>
          <w:tab w:val="left" w:pos="1134"/>
        </w:tabs>
        <w:ind w:left="0" w:firstLine="567"/>
      </w:pPr>
      <w:r w:rsidRPr="009000D6">
        <w:t>Дефектный или несоответствующий заявленным характеристикам Товар возвращается Поставщику за его счет в сроки, согласованные Сторонами. Все расходы по транспортировке, страхованию и прочие издержки, связанные с возвратом и заменой дефектного (несоответствующего) Товара, относятся на счет Поставщика.</w:t>
      </w:r>
    </w:p>
    <w:p w:rsidR="00E37FEF" w:rsidRPr="009000D6" w:rsidRDefault="00E37FEF" w:rsidP="00E37FEF">
      <w:pPr>
        <w:pStyle w:val="-0"/>
        <w:numPr>
          <w:ilvl w:val="1"/>
          <w:numId w:val="2"/>
        </w:numPr>
        <w:tabs>
          <w:tab w:val="left" w:pos="1134"/>
        </w:tabs>
        <w:ind w:left="0" w:firstLine="567"/>
      </w:pPr>
      <w:r w:rsidRPr="009000D6">
        <w:t>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E37FEF" w:rsidRPr="009000D6" w:rsidRDefault="00E37FEF" w:rsidP="00E37FEF">
      <w:pPr>
        <w:pStyle w:val="-0"/>
        <w:numPr>
          <w:ilvl w:val="1"/>
          <w:numId w:val="2"/>
        </w:numPr>
        <w:tabs>
          <w:tab w:val="left" w:pos="1134"/>
        </w:tabs>
        <w:ind w:left="0" w:firstLine="567"/>
      </w:pPr>
      <w:r w:rsidRPr="009000D6">
        <w:t>Гарантийный срок продлевается на время, в течение которого Товар не мог использоваться из-за обнаруженных в нем дефектов (несоответствий), при условии извещения Поставщика о дефектах (несоответствиях) Товара в течение 20 (двадцати) рабочих дней с момента обнаружения или составления акта о выявленных дефектах (несоответствиях).</w:t>
      </w:r>
    </w:p>
    <w:p w:rsidR="00E37FEF" w:rsidRPr="00E95A0A" w:rsidRDefault="00E37FEF" w:rsidP="00E01CC6">
      <w:pPr>
        <w:pStyle w:val="-"/>
        <w:numPr>
          <w:ilvl w:val="0"/>
          <w:numId w:val="0"/>
        </w:numPr>
        <w:tabs>
          <w:tab w:val="num" w:pos="993"/>
        </w:tabs>
        <w:ind w:left="567"/>
      </w:pPr>
    </w:p>
    <w:p w:rsidR="00450728" w:rsidRPr="00EF18F6" w:rsidRDefault="00450728" w:rsidP="00450728">
      <w:pPr>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F18F6">
        <w:rPr>
          <w:rFonts w:ascii="Times New Roman" w:hAnsi="Times New Roman" w:cs="Times New Roman"/>
          <w:b/>
          <w:bCs/>
          <w:caps/>
          <w:sz w:val="24"/>
          <w:szCs w:val="24"/>
        </w:rPr>
        <w:t>ответственность сторон</w:t>
      </w:r>
    </w:p>
    <w:p w:rsidR="00450728" w:rsidRPr="00EF18F6" w:rsidRDefault="00450728" w:rsidP="00450728">
      <w:pPr>
        <w:pStyle w:val="-0"/>
        <w:numPr>
          <w:ilvl w:val="1"/>
          <w:numId w:val="2"/>
        </w:numPr>
        <w:tabs>
          <w:tab w:val="left" w:pos="1134"/>
        </w:tabs>
        <w:ind w:left="0" w:firstLine="567"/>
      </w:pPr>
      <w:r w:rsidRPr="00EF18F6">
        <w:t>За неисполнение или ненадлежащее исполнение своих обязательств по настоящему Контракту Стороны несут ответственность в соответствии с законодательством Российской Федерации.</w:t>
      </w:r>
    </w:p>
    <w:p w:rsidR="00450728" w:rsidRPr="00EF18F6" w:rsidRDefault="00450728" w:rsidP="00450728">
      <w:pPr>
        <w:pStyle w:val="-0"/>
        <w:numPr>
          <w:ilvl w:val="1"/>
          <w:numId w:val="2"/>
        </w:numPr>
        <w:tabs>
          <w:tab w:val="left" w:pos="1134"/>
        </w:tabs>
        <w:ind w:left="0" w:firstLine="567"/>
      </w:pPr>
      <w:r w:rsidRPr="00EF18F6">
        <w:t>Размер штрафа устанавливается в порядке, установленном настоящим пунктом, в виде фиксированной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450728" w:rsidRPr="00EF18F6" w:rsidRDefault="00450728" w:rsidP="00450728">
      <w:pPr>
        <w:pStyle w:val="-0"/>
        <w:numPr>
          <w:ilvl w:val="1"/>
          <w:numId w:val="2"/>
        </w:numPr>
        <w:tabs>
          <w:tab w:val="left" w:pos="1134"/>
        </w:tabs>
        <w:ind w:left="0" w:firstLine="567"/>
      </w:pPr>
      <w:r w:rsidRPr="00EF18F6">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50728" w:rsidRPr="00EF18F6" w:rsidRDefault="00450728" w:rsidP="00450728">
      <w:pPr>
        <w:pStyle w:val="-0"/>
        <w:numPr>
          <w:ilvl w:val="1"/>
          <w:numId w:val="2"/>
        </w:numPr>
        <w:tabs>
          <w:tab w:val="left" w:pos="1134"/>
        </w:tabs>
        <w:ind w:left="0" w:firstLine="567"/>
      </w:pPr>
      <w:r w:rsidRPr="00EF18F6">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w:t>
      </w:r>
      <w:r>
        <w:t>ределяемой в следующем порядке:</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а) 1000 рублей, если цена Контракта не превышает 3 млн. рублей;</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г) 100000 рублей, если цена Контракта превышает 100 млн. рублей.</w:t>
      </w:r>
    </w:p>
    <w:p w:rsidR="00450728" w:rsidRPr="00EF18F6" w:rsidRDefault="00450728" w:rsidP="00450728">
      <w:pPr>
        <w:pStyle w:val="-0"/>
        <w:tabs>
          <w:tab w:val="clear" w:pos="567"/>
          <w:tab w:val="left" w:pos="1134"/>
        </w:tabs>
        <w:ind w:left="0" w:firstLine="567"/>
      </w:pPr>
      <w:r w:rsidRPr="00EF18F6">
        <w:rPr>
          <w:snapToGrid w:val="0"/>
          <w:lang w:eastAsia="zh-CN"/>
        </w:rPr>
        <w:t xml:space="preserve">Размер штрафа составляет </w:t>
      </w:r>
      <w:r w:rsidR="0028047D" w:rsidRPr="009841F3">
        <w:rPr>
          <w:b/>
          <w:snapToGrid w:val="0"/>
          <w:lang w:eastAsia="zh-CN"/>
        </w:rPr>
        <w:t>1 000,00 рублей (Одна тысяча рублей 00 копеек)</w:t>
      </w:r>
      <w:r w:rsidR="0028047D">
        <w:rPr>
          <w:snapToGrid w:val="0"/>
          <w:lang w:eastAsia="zh-CN"/>
        </w:rPr>
        <w:t>.</w:t>
      </w:r>
    </w:p>
    <w:p w:rsidR="00450728" w:rsidRPr="00EF18F6" w:rsidRDefault="00450728" w:rsidP="00450728">
      <w:pPr>
        <w:pStyle w:val="-0"/>
        <w:numPr>
          <w:ilvl w:val="1"/>
          <w:numId w:val="2"/>
        </w:numPr>
        <w:tabs>
          <w:tab w:val="left" w:pos="1134"/>
        </w:tabs>
        <w:ind w:left="0" w:firstLine="567"/>
      </w:pPr>
      <w:r w:rsidRPr="00EF18F6">
        <w:lastRenderedPageBreak/>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а) 1000 рублей, если цена Контракта не превышает 3 млн. рублей;</w:t>
      </w:r>
    </w:p>
    <w:p w:rsidR="00450728" w:rsidRPr="00EF18F6" w:rsidRDefault="00450728" w:rsidP="00450728">
      <w:pPr>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450728" w:rsidRPr="00EF18F6" w:rsidRDefault="00450728" w:rsidP="00450728">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450728" w:rsidRPr="00EF18F6" w:rsidRDefault="00450728" w:rsidP="00450728">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EF18F6">
        <w:rPr>
          <w:rFonts w:ascii="Times New Roman" w:hAnsi="Times New Roman" w:cs="Times New Roman"/>
          <w:sz w:val="24"/>
          <w:szCs w:val="24"/>
        </w:rPr>
        <w:t>г) 100000 рублей, если цена Контракта превышает 100 млн. рублей.</w:t>
      </w:r>
    </w:p>
    <w:p w:rsidR="00450728" w:rsidRPr="00EF18F6" w:rsidRDefault="00450728" w:rsidP="00450728">
      <w:pPr>
        <w:pStyle w:val="-0"/>
        <w:tabs>
          <w:tab w:val="clear" w:pos="567"/>
          <w:tab w:val="left" w:pos="993"/>
          <w:tab w:val="left" w:pos="1134"/>
        </w:tabs>
        <w:ind w:left="0" w:firstLine="567"/>
      </w:pPr>
      <w:r w:rsidRPr="00EF18F6">
        <w:rPr>
          <w:snapToGrid w:val="0"/>
          <w:lang w:eastAsia="zh-CN"/>
        </w:rPr>
        <w:t xml:space="preserve">Размер штрафа составляет </w:t>
      </w:r>
      <w:r w:rsidR="0028047D" w:rsidRPr="009841F3">
        <w:rPr>
          <w:b/>
          <w:snapToGrid w:val="0"/>
          <w:lang w:eastAsia="zh-CN"/>
        </w:rPr>
        <w:t>1 000,00 рублей (Одна тысяча рублей 00 копеек)</w:t>
      </w:r>
      <w:r w:rsidR="0028047D">
        <w:rPr>
          <w:snapToGrid w:val="0"/>
          <w:lang w:eastAsia="zh-CN"/>
        </w:rPr>
        <w:t>.</w:t>
      </w:r>
    </w:p>
    <w:p w:rsidR="00450728" w:rsidRPr="00EF18F6" w:rsidRDefault="00450728" w:rsidP="00450728">
      <w:pPr>
        <w:pStyle w:val="-0"/>
        <w:numPr>
          <w:ilvl w:val="1"/>
          <w:numId w:val="2"/>
        </w:numPr>
        <w:tabs>
          <w:tab w:val="left" w:pos="993"/>
          <w:tab w:val="left" w:pos="1134"/>
        </w:tabs>
        <w:ind w:left="0" w:firstLine="567"/>
      </w:pPr>
      <w:r w:rsidRPr="00EF18F6">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450728" w:rsidRPr="00EF18F6" w:rsidRDefault="00450728" w:rsidP="00450728">
      <w:pPr>
        <w:pStyle w:val="-0"/>
        <w:numPr>
          <w:ilvl w:val="1"/>
          <w:numId w:val="2"/>
        </w:numPr>
        <w:tabs>
          <w:tab w:val="left" w:pos="1134"/>
        </w:tabs>
        <w:ind w:left="0" w:firstLine="567"/>
      </w:pPr>
      <w:r w:rsidRPr="00EF18F6">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50728" w:rsidRPr="00EF18F6" w:rsidRDefault="00450728" w:rsidP="00450728">
      <w:pPr>
        <w:pStyle w:val="-0"/>
        <w:numPr>
          <w:ilvl w:val="1"/>
          <w:numId w:val="2"/>
        </w:numPr>
        <w:tabs>
          <w:tab w:val="left" w:pos="1134"/>
        </w:tabs>
        <w:ind w:left="0" w:firstLine="567"/>
      </w:pPr>
      <w:r w:rsidRPr="00EF18F6">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50728" w:rsidRPr="00EF18F6" w:rsidRDefault="00450728" w:rsidP="00450728">
      <w:pPr>
        <w:pStyle w:val="-0"/>
        <w:numPr>
          <w:ilvl w:val="1"/>
          <w:numId w:val="2"/>
        </w:numPr>
        <w:tabs>
          <w:tab w:val="left" w:pos="1134"/>
        </w:tabs>
        <w:ind w:left="0" w:firstLine="567"/>
      </w:pPr>
      <w:r w:rsidRPr="00EF18F6">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w:t>
      </w:r>
      <w:r w:rsidR="00B2534E">
        <w:t xml:space="preserve"> от не уплаченной в срок суммы.</w:t>
      </w:r>
    </w:p>
    <w:p w:rsidR="00450728" w:rsidRPr="00EF18F6" w:rsidRDefault="00450728" w:rsidP="00450728">
      <w:pPr>
        <w:pStyle w:val="-0"/>
        <w:numPr>
          <w:ilvl w:val="1"/>
          <w:numId w:val="2"/>
        </w:numPr>
        <w:tabs>
          <w:tab w:val="left" w:pos="1134"/>
        </w:tabs>
        <w:ind w:left="0" w:firstLine="567"/>
      </w:pPr>
      <w:r w:rsidRPr="00EF18F6">
        <w:t>В случае невыполнения обязанности, предусмотренной п. 3.7 Контракта, Поставщик лишается права в будущем ссылаться на какие-либо обстоятельства, послужившие ненадлежащему исполнению принятых им обязательств по Контракту, в качестве освобождающих от ответственности.</w:t>
      </w:r>
    </w:p>
    <w:p w:rsidR="00450728" w:rsidRPr="00EF18F6" w:rsidRDefault="00450728" w:rsidP="00450728">
      <w:pPr>
        <w:pStyle w:val="-0"/>
        <w:numPr>
          <w:ilvl w:val="1"/>
          <w:numId w:val="2"/>
        </w:numPr>
        <w:tabs>
          <w:tab w:val="left" w:pos="1134"/>
        </w:tabs>
        <w:ind w:left="0" w:firstLine="567"/>
      </w:pPr>
      <w:r w:rsidRPr="00EF18F6">
        <w:t>Уплата неустойки, а также возмещение убытков не освобождает Стороны от исполнения своих обязательств в натуре.</w:t>
      </w:r>
    </w:p>
    <w:p w:rsidR="00450728" w:rsidRPr="00EF18F6" w:rsidRDefault="00450728" w:rsidP="00450728">
      <w:pPr>
        <w:pStyle w:val="-0"/>
        <w:numPr>
          <w:ilvl w:val="1"/>
          <w:numId w:val="2"/>
        </w:numPr>
        <w:tabs>
          <w:tab w:val="left" w:pos="1134"/>
        </w:tabs>
        <w:ind w:left="0" w:firstLine="567"/>
      </w:pPr>
      <w:r w:rsidRPr="00EF18F6">
        <w:t>Неустойку, предусмотренную настоящим разделом за неисполнение или ненадлежащее исполнение Поставщиком обязательств, Заказчик вправе взыскать с Поставщика путем вычета суммы неустойки из суммы, подлежащей оплате за поставленный Товар. При этом в товарной накладной/универсальном передаточном документе (ином документе, направляемом Поставщику) указывается сумма, подлежащая оплате в соответствии с условиями Контракта, размер неустойки, подлежащий взысканию, основания применения и порядок расчета неустойки, итоговая сумма, подлежащая оплате Поставщику по Контракту.</w:t>
      </w:r>
    </w:p>
    <w:p w:rsidR="00450728" w:rsidRPr="00EF18F6" w:rsidRDefault="00450728" w:rsidP="00450728">
      <w:pPr>
        <w:pStyle w:val="-0"/>
        <w:numPr>
          <w:ilvl w:val="1"/>
          <w:numId w:val="2"/>
        </w:numPr>
        <w:tabs>
          <w:tab w:val="left" w:pos="1134"/>
        </w:tabs>
        <w:ind w:left="0" w:firstLine="567"/>
      </w:pPr>
      <w:r w:rsidRPr="00EF18F6">
        <w:t>В случае нарушения Поставщиком обязательств по настоящему Контракту, Заказчик вправе удовлетворить требования за счет обеспечения исполнения Контракта, если такое обеспечение исполнения Контракта предоставлено Поставщиком.</w:t>
      </w:r>
    </w:p>
    <w:p w:rsidR="00450728" w:rsidRPr="00E95A0A" w:rsidRDefault="00450728" w:rsidP="00E37FEF">
      <w:pPr>
        <w:pStyle w:val="-0"/>
        <w:tabs>
          <w:tab w:val="clear" w:pos="567"/>
          <w:tab w:val="left" w:pos="1134"/>
        </w:tabs>
        <w:ind w:left="0" w:firstLine="567"/>
      </w:pPr>
    </w:p>
    <w:p w:rsidR="00E37FEF" w:rsidRPr="00E95A0A" w:rsidRDefault="00E37FEF" w:rsidP="00E37FEF">
      <w:pPr>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Обстоятельства непреодолимой силы</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Стороны освобождаются от ответственности за полное или частичное неисполнение своих обязательств по настоящему Контракту, если их неисполнение явилось следствием </w:t>
      </w:r>
      <w:r w:rsidRPr="00E95A0A">
        <w:rPr>
          <w:rFonts w:ascii="Times New Roman" w:hAnsi="Times New Roman" w:cs="Times New Roman"/>
          <w:bCs/>
          <w:sz w:val="24"/>
          <w:szCs w:val="24"/>
        </w:rPr>
        <w:t>обстоятельств непреодолимой силы</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 xml:space="preserve">Под </w:t>
      </w:r>
      <w:r w:rsidRPr="00E95A0A">
        <w:rPr>
          <w:rFonts w:ascii="Times New Roman" w:hAnsi="Times New Roman" w:cs="Times New Roman"/>
          <w:bCs/>
          <w:sz w:val="24"/>
          <w:szCs w:val="24"/>
        </w:rPr>
        <w:t>обстоятельствами непреодолимой силы</w:t>
      </w:r>
      <w:r w:rsidRPr="00E95A0A">
        <w:rPr>
          <w:rFonts w:ascii="Times New Roman" w:hAnsi="Times New Roman" w:cs="Times New Roman"/>
          <w:sz w:val="24"/>
          <w:szCs w:val="24"/>
        </w:rPr>
        <w:t xml:space="preserve">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следующими: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lastRenderedPageBreak/>
        <w:t xml:space="preserve">Сторона, у которой возникли </w:t>
      </w:r>
      <w:r w:rsidRPr="00E95A0A">
        <w:rPr>
          <w:rFonts w:ascii="Times New Roman" w:hAnsi="Times New Roman" w:cs="Times New Roman"/>
          <w:bCs/>
          <w:sz w:val="24"/>
          <w:szCs w:val="24"/>
        </w:rPr>
        <w:t>обстоятельства непреодолимой силы</w:t>
      </w:r>
      <w:r w:rsidRPr="00E95A0A">
        <w:rPr>
          <w:rFonts w:ascii="Times New Roman" w:hAnsi="Times New Roman" w:cs="Times New Roman"/>
          <w:sz w:val="24"/>
          <w:szCs w:val="24"/>
        </w:rPr>
        <w:t xml:space="preserve">,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w:t>
      </w:r>
      <w:r w:rsidRPr="00E95A0A">
        <w:rPr>
          <w:rFonts w:ascii="Times New Roman" w:hAnsi="Times New Roman" w:cs="Times New Roman"/>
          <w:bCs/>
          <w:sz w:val="24"/>
          <w:szCs w:val="24"/>
        </w:rPr>
        <w:t>обстоятельств непреодолимой силы</w:t>
      </w:r>
      <w:r w:rsidRPr="00E95A0A">
        <w:rPr>
          <w:rFonts w:ascii="Times New Roman" w:hAnsi="Times New Roman" w:cs="Times New Roman"/>
          <w:sz w:val="24"/>
          <w:szCs w:val="24"/>
        </w:rPr>
        <w:t>.</w:t>
      </w:r>
    </w:p>
    <w:p w:rsidR="00E37FEF" w:rsidRPr="00E95A0A" w:rsidRDefault="00E37FEF" w:rsidP="00E37FEF">
      <w:pPr>
        <w:widowControl w:val="0"/>
        <w:numPr>
          <w:ilvl w:val="1"/>
          <w:numId w:val="2"/>
        </w:numPr>
        <w:tabs>
          <w:tab w:val="left" w:pos="993"/>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Если, по мнению Сторон, исполнение настоящего Контракта может быть продолжено в порядке, действовавшем до возникновения обстоятельств непреодолимой силы, то срок исполнения обязательств по настоящему Контракту продлевается соразмерно времени, которое необходимо для учета действия этих обстоятельств и их последствий.</w:t>
      </w:r>
    </w:p>
    <w:p w:rsidR="00E37FEF" w:rsidRPr="00E95A0A" w:rsidRDefault="00E37FEF" w:rsidP="00E37FEF">
      <w:pPr>
        <w:widowControl w:val="0"/>
        <w:spacing w:after="0" w:line="240" w:lineRule="auto"/>
        <w:ind w:firstLine="567"/>
        <w:jc w:val="both"/>
        <w:rPr>
          <w:rFonts w:ascii="Times New Roman" w:hAnsi="Times New Roman" w:cs="Times New Roman"/>
          <w:sz w:val="24"/>
          <w:szCs w:val="24"/>
        </w:rPr>
      </w:pPr>
    </w:p>
    <w:p w:rsidR="00E37FEF" w:rsidRPr="00E95A0A" w:rsidRDefault="00E37FEF" w:rsidP="00E37FEF">
      <w:pPr>
        <w:pStyle w:val="af5"/>
        <w:numPr>
          <w:ilvl w:val="0"/>
          <w:numId w:val="2"/>
        </w:numPr>
        <w:ind w:left="0" w:firstLine="567"/>
        <w:jc w:val="center"/>
        <w:rPr>
          <w:b/>
          <w:szCs w:val="24"/>
        </w:rPr>
      </w:pPr>
      <w:r w:rsidRPr="00E95A0A">
        <w:rPr>
          <w:b/>
          <w:szCs w:val="24"/>
        </w:rPr>
        <w:t>УСЛОВИЯ И ПОРЯДОК РАСТОРЖЕНИЯ КОНТРАКТА</w:t>
      </w:r>
    </w:p>
    <w:p w:rsidR="00E37FEF" w:rsidRPr="00E95A0A" w:rsidRDefault="00E37FEF" w:rsidP="00E37FEF">
      <w:pPr>
        <w:pStyle w:val="-0"/>
        <w:numPr>
          <w:ilvl w:val="1"/>
          <w:numId w:val="2"/>
        </w:numPr>
        <w:tabs>
          <w:tab w:val="left" w:pos="993"/>
        </w:tabs>
        <w:ind w:left="0" w:firstLine="567"/>
      </w:pPr>
      <w:r w:rsidRPr="00E95A0A">
        <w:t>Расторжение Контракта допускается по соглашению Сторон, по решению суда или в связи с односторонним отказом одной из Сторон Контракта от исполнения Контракта в соответствии с действующим законодательством Российской Федерации и условиями настоящего Контракта.</w:t>
      </w:r>
    </w:p>
    <w:p w:rsidR="00E37FEF" w:rsidRPr="00E95A0A" w:rsidRDefault="00E37FEF" w:rsidP="00E37FEF">
      <w:pPr>
        <w:pStyle w:val="-0"/>
        <w:numPr>
          <w:ilvl w:val="1"/>
          <w:numId w:val="2"/>
        </w:numPr>
        <w:tabs>
          <w:tab w:val="left" w:pos="993"/>
        </w:tabs>
        <w:ind w:left="0" w:firstLine="567"/>
      </w:pPr>
      <w:r w:rsidRPr="00E95A0A">
        <w:t>Любая из Сторон Контракта имеет право принять решение об одностороннем отказе от исполнения настоящего Контракта (Решение) в случае нарушения другой Стороной условий настоящего Контракта.</w:t>
      </w:r>
    </w:p>
    <w:p w:rsidR="00E37FEF" w:rsidRPr="00E95A0A" w:rsidRDefault="00E37FEF" w:rsidP="00E37FEF">
      <w:pPr>
        <w:pStyle w:val="-0"/>
        <w:numPr>
          <w:ilvl w:val="1"/>
          <w:numId w:val="2"/>
        </w:numPr>
        <w:tabs>
          <w:tab w:val="left" w:pos="993"/>
        </w:tabs>
        <w:ind w:left="0" w:firstLine="567"/>
      </w:pPr>
      <w:r w:rsidRPr="00E95A0A">
        <w:t>При расторжении Контракта в связи с односторонним отказом Стороны Контракта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37FEF" w:rsidRPr="00E95A0A" w:rsidRDefault="00E37FEF" w:rsidP="00E37FEF">
      <w:pPr>
        <w:widowControl w:val="0"/>
        <w:spacing w:after="0" w:line="240" w:lineRule="auto"/>
        <w:ind w:firstLine="567"/>
        <w:jc w:val="both"/>
        <w:rPr>
          <w:rFonts w:ascii="Times New Roman" w:hAnsi="Times New Roman" w:cs="Times New Roman"/>
          <w:sz w:val="24"/>
          <w:szCs w:val="24"/>
        </w:rPr>
      </w:pPr>
    </w:p>
    <w:p w:rsidR="00E37FEF" w:rsidRPr="00E95A0A" w:rsidRDefault="00E37FEF" w:rsidP="00E37FEF">
      <w:pPr>
        <w:keepNext/>
        <w:widowControl w:val="0"/>
        <w:numPr>
          <w:ilvl w:val="0"/>
          <w:numId w:val="2"/>
        </w:numPr>
        <w:tabs>
          <w:tab w:val="left" w:pos="851"/>
        </w:tabs>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Антикоррупционная оговорка</w:t>
      </w:r>
    </w:p>
    <w:p w:rsidR="00E37FEF" w:rsidRPr="00E95A0A" w:rsidRDefault="00E37FEF" w:rsidP="00E37FEF">
      <w:pPr>
        <w:pStyle w:val="-0"/>
        <w:numPr>
          <w:ilvl w:val="1"/>
          <w:numId w:val="2"/>
        </w:numPr>
        <w:ind w:left="0" w:firstLine="567"/>
      </w:pPr>
      <w:r w:rsidRPr="00E95A0A">
        <w:t>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37FEF" w:rsidRPr="00E95A0A" w:rsidRDefault="00E37FEF" w:rsidP="00E37FEF">
      <w:pPr>
        <w:pStyle w:val="-0"/>
        <w:numPr>
          <w:ilvl w:val="1"/>
          <w:numId w:val="2"/>
        </w:numPr>
        <w:ind w:left="0" w:firstLine="567"/>
      </w:pPr>
      <w:r w:rsidRPr="00E95A0A">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37FEF" w:rsidRPr="00E95A0A" w:rsidRDefault="00E37FEF" w:rsidP="00E37FEF">
      <w:pPr>
        <w:pStyle w:val="-0"/>
        <w:numPr>
          <w:ilvl w:val="1"/>
          <w:numId w:val="2"/>
        </w:numPr>
        <w:ind w:left="0" w:firstLine="567"/>
      </w:pPr>
      <w:r w:rsidRPr="00E95A0A">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37FEF" w:rsidRPr="00E95A0A" w:rsidRDefault="00E37FEF" w:rsidP="00E37FEF">
      <w:pPr>
        <w:pStyle w:val="-0"/>
        <w:numPr>
          <w:ilvl w:val="1"/>
          <w:numId w:val="2"/>
        </w:numPr>
        <w:ind w:left="0" w:firstLine="567"/>
      </w:pPr>
      <w:r w:rsidRPr="00E95A0A">
        <w:t>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Сторона, получившая уведомление о нарушении каких-либо положений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E37FEF" w:rsidRPr="00E95A0A" w:rsidRDefault="00E37FEF" w:rsidP="00E37FEF">
      <w:pPr>
        <w:pStyle w:val="-0"/>
        <w:numPr>
          <w:ilvl w:val="1"/>
          <w:numId w:val="2"/>
        </w:numPr>
        <w:ind w:left="0" w:firstLine="567"/>
      </w:pPr>
      <w:r w:rsidRPr="00E95A0A">
        <w:t xml:space="preserve">Каналы уведомления ФБУН ГНЦ ВБ «Вектор» Роспотребнадзора о нарушениях каких-либо положений настоящего раздела: тел/факс: (383) 363-47-00, </w:t>
      </w:r>
      <w:r w:rsidRPr="003302FE">
        <w:t>(383) 3</w:t>
      </w:r>
      <w:r w:rsidR="00F00F25">
        <w:t>63</w:t>
      </w:r>
      <w:r w:rsidRPr="003302FE">
        <w:t>-</w:t>
      </w:r>
      <w:r w:rsidR="00F00F25">
        <w:t>47</w:t>
      </w:r>
      <w:r w:rsidRPr="003302FE">
        <w:t>-</w:t>
      </w:r>
      <w:r w:rsidR="00F00F25">
        <w:t>14</w:t>
      </w:r>
      <w:r w:rsidRPr="00E95A0A">
        <w:t xml:space="preserve">, </w:t>
      </w:r>
      <w:r w:rsidRPr="003302FE">
        <w:t>e</w:t>
      </w:r>
      <w:r w:rsidRPr="00E95A0A">
        <w:t>-</w:t>
      </w:r>
      <w:proofErr w:type="spellStart"/>
      <w:r w:rsidRPr="003302FE">
        <w:t>mail</w:t>
      </w:r>
      <w:proofErr w:type="spellEnd"/>
      <w:r w:rsidRPr="00E95A0A">
        <w:t xml:space="preserve">: </w:t>
      </w:r>
      <w:hyperlink r:id="rId15" w:history="1">
        <w:r w:rsidRPr="00E95A0A">
          <w:rPr>
            <w:rStyle w:val="ae"/>
            <w:lang w:val="en-US"/>
          </w:rPr>
          <w:t>vector</w:t>
        </w:r>
        <w:r w:rsidRPr="00E95A0A">
          <w:rPr>
            <w:rStyle w:val="ae"/>
          </w:rPr>
          <w:t>@</w:t>
        </w:r>
        <w:r w:rsidRPr="00E95A0A">
          <w:rPr>
            <w:rStyle w:val="ae"/>
            <w:lang w:val="en-US"/>
          </w:rPr>
          <w:t>vector</w:t>
        </w:r>
        <w:r w:rsidRPr="00E95A0A">
          <w:rPr>
            <w:rStyle w:val="ae"/>
          </w:rPr>
          <w:t>.</w:t>
        </w:r>
        <w:proofErr w:type="spellStart"/>
        <w:r w:rsidRPr="00E95A0A">
          <w:rPr>
            <w:rStyle w:val="ae"/>
            <w:lang w:val="en-US"/>
          </w:rPr>
          <w:t>nsc</w:t>
        </w:r>
        <w:proofErr w:type="spellEnd"/>
        <w:r w:rsidRPr="00E95A0A">
          <w:rPr>
            <w:rStyle w:val="ae"/>
          </w:rPr>
          <w:t>.</w:t>
        </w:r>
        <w:proofErr w:type="spellStart"/>
        <w:r w:rsidRPr="00E95A0A">
          <w:rPr>
            <w:rStyle w:val="ae"/>
            <w:lang w:val="en-US"/>
          </w:rPr>
          <w:t>ru</w:t>
        </w:r>
        <w:proofErr w:type="spellEnd"/>
      </w:hyperlink>
      <w:r w:rsidRPr="00E95A0A">
        <w:t>.</w:t>
      </w:r>
    </w:p>
    <w:p w:rsidR="00E37FEF" w:rsidRPr="00E95A0A" w:rsidRDefault="00E37FEF" w:rsidP="00E37FEF">
      <w:pPr>
        <w:pStyle w:val="-0"/>
        <w:numPr>
          <w:ilvl w:val="1"/>
          <w:numId w:val="2"/>
        </w:numPr>
        <w:ind w:left="0" w:firstLine="567"/>
      </w:pPr>
      <w:r w:rsidRPr="00E95A0A">
        <w:lastRenderedPageBreak/>
        <w:t>Стороны гарантируют осуществление надлежащего разбирательства по фактам нарушения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E37FEF" w:rsidRPr="00E95A0A" w:rsidRDefault="00E37FEF" w:rsidP="00E37FEF">
      <w:pPr>
        <w:pStyle w:val="-0"/>
        <w:numPr>
          <w:ilvl w:val="1"/>
          <w:numId w:val="2"/>
        </w:numPr>
        <w:ind w:left="0" w:firstLine="567"/>
      </w:pPr>
      <w:r w:rsidRPr="00E95A0A">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внесудебном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раздела, вправе требовать возмещения реального ущерба, возникшего в результате такого расторжения.</w:t>
      </w:r>
    </w:p>
    <w:p w:rsidR="00E37FEF" w:rsidRPr="00E95A0A" w:rsidRDefault="00E37FEF" w:rsidP="00E37FEF">
      <w:pPr>
        <w:keepNext/>
        <w:widowControl w:val="0"/>
        <w:spacing w:after="0" w:line="240" w:lineRule="auto"/>
        <w:ind w:firstLine="567"/>
        <w:rPr>
          <w:rFonts w:ascii="Times New Roman" w:hAnsi="Times New Roman" w:cs="Times New Roman"/>
          <w:b/>
          <w:bCs/>
          <w:caps/>
          <w:sz w:val="24"/>
          <w:szCs w:val="24"/>
        </w:rPr>
      </w:pPr>
    </w:p>
    <w:p w:rsidR="00E37FEF" w:rsidRPr="00E95A0A" w:rsidRDefault="00E37FEF" w:rsidP="00E37FEF">
      <w:pPr>
        <w:keepNext/>
        <w:widowControl w:val="0"/>
        <w:numPr>
          <w:ilvl w:val="0"/>
          <w:numId w:val="2"/>
        </w:numPr>
        <w:tabs>
          <w:tab w:val="left" w:pos="851"/>
          <w:tab w:val="left" w:pos="1134"/>
        </w:tabs>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bCs/>
          <w:caps/>
          <w:sz w:val="24"/>
          <w:szCs w:val="24"/>
        </w:rPr>
        <w:t>Прочие положения</w:t>
      </w:r>
    </w:p>
    <w:p w:rsidR="00E37FEF" w:rsidRPr="00E95A0A" w:rsidRDefault="00E37FEF" w:rsidP="00E37FEF">
      <w:pPr>
        <w:pStyle w:val="-0"/>
        <w:numPr>
          <w:ilvl w:val="1"/>
          <w:numId w:val="2"/>
        </w:numPr>
        <w:tabs>
          <w:tab w:val="left" w:pos="1134"/>
        </w:tabs>
        <w:ind w:left="0" w:firstLine="567"/>
      </w:pPr>
      <w:r w:rsidRPr="00E95A0A">
        <w:t>Внесение изменений в настоящий Контракт осуществляется в соответствии с действующим законодательством Российской Федерации по соглашению обеих Сторон и оформляется в виде дополнительного соглашения к настоящему Контракту.</w:t>
      </w:r>
    </w:p>
    <w:p w:rsidR="00E37FEF" w:rsidRPr="00E95A0A" w:rsidRDefault="00E37FEF" w:rsidP="00E37FEF">
      <w:pPr>
        <w:pStyle w:val="-0"/>
        <w:numPr>
          <w:ilvl w:val="1"/>
          <w:numId w:val="2"/>
        </w:numPr>
        <w:tabs>
          <w:tab w:val="left" w:pos="1134"/>
        </w:tabs>
        <w:ind w:left="0" w:firstLine="567"/>
      </w:pPr>
      <w:r w:rsidRPr="00E95A0A">
        <w:t>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Стороны вправе изменить размер и (или) сроки оплаты и (или) объем товаров, работ, услуг по соглашению сторон (ч. 5 ст. 78.1 Бюджетного кодекса Российской Федерации). В случае признания в соответствии с БК РФ утратившими силу положений закона (решения) о бюджете на текущий финансовый год и плановый период в части, относящейся к плановому периоду, бюджетное учреждение вправе не принимать решение о расторжении, подлежащих оплате в плановом периоде, при условии заключения дополнительных соглашений к указанным контрактам, определяющих условия их исполнения в плановом периоде.</w:t>
      </w:r>
    </w:p>
    <w:p w:rsidR="00E37FEF" w:rsidRPr="00E95A0A" w:rsidRDefault="00E37FEF" w:rsidP="00E37FEF">
      <w:pPr>
        <w:pStyle w:val="-0"/>
        <w:numPr>
          <w:ilvl w:val="1"/>
          <w:numId w:val="2"/>
        </w:numPr>
        <w:tabs>
          <w:tab w:val="left" w:pos="1134"/>
        </w:tabs>
        <w:ind w:left="0" w:firstLine="567"/>
      </w:pPr>
      <w:r w:rsidRPr="00E95A0A">
        <w:t>Стороны обязуются в течение 10 календарных дней извещать друг друга об изменениях места нахождения, платежных реквизитах (полностью или в любой их части), а также всех иных изменениях, отсутствие информации о которых может препятствовать Сторонам надлежащим образом исполнять принятые на себя обязательства и пользоваться своими правами по Контракту. В случае неисполнения либо ненадлежащего исполнения Стороной своих обязательств в результате отсутствия информации об указанных изменениях, исполнение, произведенное не имеющей указанной информации Стороной, будет считаться надлежащим.</w:t>
      </w:r>
    </w:p>
    <w:p w:rsidR="00E37FEF" w:rsidRPr="00E95A0A"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Поставщик не вправе передавать полностью или частично свои права и обязанности по исполнению настоящего Контракта третьим лицам.</w:t>
      </w:r>
    </w:p>
    <w:p w:rsidR="00E37FEF" w:rsidRPr="00E95A0A" w:rsidRDefault="00E37FEF" w:rsidP="00E37FEF">
      <w:pPr>
        <w:pStyle w:val="-0"/>
        <w:numPr>
          <w:ilvl w:val="1"/>
          <w:numId w:val="2"/>
        </w:numPr>
        <w:tabs>
          <w:tab w:val="left" w:pos="1134"/>
        </w:tabs>
        <w:ind w:left="0" w:firstLine="567"/>
      </w:pPr>
      <w:r w:rsidRPr="00E95A0A">
        <w:t>Все споры и разногласия, связанные с исполнением настоящего Контракта, решаются путем переговоров между Сторонами. В случае невозможности разрешения споров и разногласий путем переговоров они подлежат рассмотрению в Арбитражном суде Новосибирской области.</w:t>
      </w:r>
    </w:p>
    <w:p w:rsidR="00E37FEF" w:rsidRPr="00E95A0A" w:rsidRDefault="00E37FEF" w:rsidP="00E37FEF">
      <w:pPr>
        <w:pStyle w:val="-0"/>
        <w:numPr>
          <w:ilvl w:val="1"/>
          <w:numId w:val="2"/>
        </w:numPr>
        <w:tabs>
          <w:tab w:val="left" w:pos="1134"/>
        </w:tabs>
        <w:ind w:left="0" w:firstLine="567"/>
      </w:pPr>
      <w:r w:rsidRPr="00E95A0A">
        <w:rPr>
          <w:rFonts w:eastAsiaTheme="minorHAnsi"/>
          <w:lang w:eastAsia="en-US"/>
        </w:rPr>
        <w:t>До обращения в суд Сторона направляет другой Стороне письменную претензию. Сторона, получившая претензию, рассматривает ее и в течение 10 (десяти) дней дает другой Стороне письменный мотивированный ответ с приложением подлинных документов или их заверенных копий. Отсутствие ответа на претензию, полное или частичное неудовлетворение требований претензии квалифицируются как окончание досудебного порядка урегулирования спора, и дело может быть передано в суд.</w:t>
      </w:r>
    </w:p>
    <w:p w:rsidR="00E37FEF" w:rsidRPr="00E95A0A" w:rsidRDefault="00E37FEF" w:rsidP="00E37FEF">
      <w:pPr>
        <w:pStyle w:val="-0"/>
        <w:numPr>
          <w:ilvl w:val="1"/>
          <w:numId w:val="2"/>
        </w:numPr>
        <w:tabs>
          <w:tab w:val="left" w:pos="1134"/>
        </w:tabs>
        <w:ind w:left="0" w:firstLine="567"/>
      </w:pPr>
      <w:r w:rsidRPr="00E95A0A">
        <w:t>Во всем, что не предусмотрено настоящим Контрактом, Стороны руководствуются действующим законодательством Российской Федерации.</w:t>
      </w:r>
    </w:p>
    <w:p w:rsidR="00E37FEF" w:rsidRPr="00D9082B" w:rsidRDefault="00E37FEF" w:rsidP="00E37FEF">
      <w:pPr>
        <w:pStyle w:val="-0"/>
        <w:numPr>
          <w:ilvl w:val="1"/>
          <w:numId w:val="2"/>
        </w:numPr>
        <w:ind w:left="0" w:firstLine="567"/>
      </w:pPr>
      <w:r w:rsidRPr="00D9082B">
        <w:t>Настоящий Контракт составлен в форме электронного документа, подписанного усиленными электронными подписями Сторон.</w:t>
      </w:r>
    </w:p>
    <w:p w:rsidR="00E37FEF" w:rsidRPr="00E95A0A" w:rsidRDefault="00E37FEF" w:rsidP="00E37FEF">
      <w:pPr>
        <w:pStyle w:val="-0"/>
        <w:numPr>
          <w:ilvl w:val="1"/>
          <w:numId w:val="2"/>
        </w:numPr>
        <w:tabs>
          <w:tab w:val="left" w:pos="1134"/>
        </w:tabs>
        <w:ind w:left="0" w:firstLine="567"/>
      </w:pPr>
      <w:r w:rsidRPr="00E95A0A">
        <w:t>Настоящий Контракт составляется на русском языке.</w:t>
      </w:r>
    </w:p>
    <w:p w:rsidR="00E37FEF" w:rsidRPr="00E95A0A" w:rsidRDefault="00E37FEF" w:rsidP="00E37FEF">
      <w:pPr>
        <w:pStyle w:val="-0"/>
        <w:numPr>
          <w:ilvl w:val="1"/>
          <w:numId w:val="2"/>
        </w:numPr>
        <w:tabs>
          <w:tab w:val="left" w:pos="1134"/>
        </w:tabs>
        <w:ind w:left="0" w:firstLine="567"/>
      </w:pPr>
      <w:r w:rsidRPr="00E95A0A">
        <w:rPr>
          <w:lang w:eastAsia="zh-CN"/>
        </w:rPr>
        <w:t xml:space="preserve">Настоящий Контракт, вступает в силу и становится обязательным для Сторон </w:t>
      </w:r>
      <w:r>
        <w:rPr>
          <w:lang w:eastAsia="zh-CN"/>
        </w:rPr>
        <w:t xml:space="preserve">в течение 1 календарного дня </w:t>
      </w:r>
      <w:r w:rsidRPr="00E95A0A">
        <w:rPr>
          <w:lang w:eastAsia="zh-CN"/>
        </w:rPr>
        <w:t xml:space="preserve">с момента подписания и действует </w:t>
      </w:r>
      <w:r w:rsidRPr="00E95A0A">
        <w:rPr>
          <w:b/>
          <w:lang w:eastAsia="zh-CN"/>
        </w:rPr>
        <w:t>до «31» декабря 202</w:t>
      </w:r>
      <w:r w:rsidR="007C10ED">
        <w:rPr>
          <w:b/>
          <w:lang w:eastAsia="zh-CN"/>
        </w:rPr>
        <w:t>5</w:t>
      </w:r>
      <w:r w:rsidRPr="00E95A0A">
        <w:rPr>
          <w:b/>
          <w:lang w:eastAsia="zh-CN"/>
        </w:rPr>
        <w:t xml:space="preserve"> года</w:t>
      </w:r>
      <w:r w:rsidRPr="00E95A0A">
        <w:rPr>
          <w:lang w:eastAsia="zh-CN"/>
        </w:rPr>
        <w:t xml:space="preserve">, а в части выполнения обязательств </w:t>
      </w:r>
      <w:r>
        <w:rPr>
          <w:lang w:eastAsia="zh-CN"/>
        </w:rPr>
        <w:t>С</w:t>
      </w:r>
      <w:r w:rsidRPr="00E95A0A">
        <w:rPr>
          <w:lang w:eastAsia="zh-CN"/>
        </w:rPr>
        <w:t>торон – до полного их исполнения.</w:t>
      </w:r>
    </w:p>
    <w:p w:rsidR="00E37FEF" w:rsidRPr="00E95A0A" w:rsidRDefault="00E37FEF" w:rsidP="00E37FEF">
      <w:pPr>
        <w:widowControl w:val="0"/>
        <w:numPr>
          <w:ilvl w:val="1"/>
          <w:numId w:val="2"/>
        </w:numPr>
        <w:tabs>
          <w:tab w:val="left" w:pos="1134"/>
        </w:tabs>
        <w:spacing w:after="0" w:line="240" w:lineRule="auto"/>
        <w:ind w:left="0" w:firstLine="567"/>
        <w:jc w:val="both"/>
        <w:rPr>
          <w:rFonts w:ascii="Times New Roman" w:hAnsi="Times New Roman" w:cs="Times New Roman"/>
          <w:sz w:val="24"/>
          <w:szCs w:val="24"/>
        </w:rPr>
      </w:pPr>
      <w:r w:rsidRPr="00E95A0A">
        <w:rPr>
          <w:rFonts w:ascii="Times New Roman" w:hAnsi="Times New Roman" w:cs="Times New Roman"/>
          <w:sz w:val="24"/>
          <w:szCs w:val="24"/>
        </w:rPr>
        <w:t>К настоящему Контракту прилагаются и являются его неотъемлемой частью:</w:t>
      </w:r>
    </w:p>
    <w:p w:rsidR="00E37FEF" w:rsidRDefault="007304D0" w:rsidP="00E37FEF">
      <w:pPr>
        <w:pStyle w:val="-"/>
        <w:tabs>
          <w:tab w:val="left" w:pos="1134"/>
        </w:tabs>
        <w:ind w:left="0" w:firstLine="567"/>
      </w:pPr>
      <w:r>
        <w:lastRenderedPageBreak/>
        <w:t>Спецификация (Приложение №1);</w:t>
      </w:r>
    </w:p>
    <w:p w:rsidR="00E37FEF" w:rsidRPr="00E95A0A" w:rsidRDefault="00E37FEF" w:rsidP="00E37FEF">
      <w:pPr>
        <w:pStyle w:val="-"/>
        <w:tabs>
          <w:tab w:val="left" w:pos="1134"/>
        </w:tabs>
        <w:ind w:left="0" w:firstLine="567"/>
      </w:pPr>
      <w:r>
        <w:t xml:space="preserve">Образец Акта ввода в эксплуатацию </w:t>
      </w:r>
      <w:r w:rsidRPr="00E95A0A">
        <w:t>(Приложение №</w:t>
      </w:r>
      <w:r>
        <w:t>2</w:t>
      </w:r>
      <w:r w:rsidRPr="00E95A0A">
        <w:t>)</w:t>
      </w:r>
      <w:r>
        <w:t>.</w:t>
      </w:r>
    </w:p>
    <w:p w:rsidR="001F23FF" w:rsidRPr="00E95A0A" w:rsidRDefault="001F23FF" w:rsidP="0059043D">
      <w:pPr>
        <w:pStyle w:val="-"/>
        <w:numPr>
          <w:ilvl w:val="0"/>
          <w:numId w:val="0"/>
        </w:numPr>
        <w:ind w:left="567"/>
      </w:pPr>
    </w:p>
    <w:p w:rsidR="005F7A58" w:rsidRPr="00E95A0A" w:rsidRDefault="005F7A58" w:rsidP="0059043D">
      <w:pPr>
        <w:pStyle w:val="a4"/>
        <w:keepNext/>
        <w:widowControl w:val="0"/>
        <w:numPr>
          <w:ilvl w:val="0"/>
          <w:numId w:val="2"/>
        </w:numPr>
        <w:spacing w:after="0" w:line="240" w:lineRule="auto"/>
        <w:ind w:left="0" w:firstLine="567"/>
        <w:jc w:val="center"/>
        <w:rPr>
          <w:rFonts w:ascii="Times New Roman" w:hAnsi="Times New Roman" w:cs="Times New Roman"/>
          <w:b/>
          <w:bCs/>
          <w:caps/>
          <w:sz w:val="24"/>
          <w:szCs w:val="24"/>
        </w:rPr>
      </w:pPr>
      <w:r w:rsidRPr="00E95A0A">
        <w:rPr>
          <w:rFonts w:ascii="Times New Roman" w:hAnsi="Times New Roman" w:cs="Times New Roman"/>
          <w:b/>
          <w:caps/>
          <w:sz w:val="24"/>
          <w:szCs w:val="24"/>
        </w:rPr>
        <w:t>Адреса и реквизиты Сторон</w:t>
      </w:r>
    </w:p>
    <w:tbl>
      <w:tblPr>
        <w:tblW w:w="10173" w:type="dxa"/>
        <w:tblLook w:val="0000" w:firstRow="0" w:lastRow="0" w:firstColumn="0" w:lastColumn="0" w:noHBand="0" w:noVBand="0"/>
      </w:tblPr>
      <w:tblGrid>
        <w:gridCol w:w="5070"/>
        <w:gridCol w:w="5103"/>
      </w:tblGrid>
      <w:tr w:rsidR="005F7A58" w:rsidRPr="00E95A0A" w:rsidTr="00C819BA">
        <w:trPr>
          <w:trHeight w:val="160"/>
        </w:trPr>
        <w:tc>
          <w:tcPr>
            <w:tcW w:w="5070" w:type="dxa"/>
          </w:tcPr>
          <w:p w:rsidR="00B11D60" w:rsidRPr="00E95A0A" w:rsidRDefault="00B11D60" w:rsidP="0059043D">
            <w:pPr>
              <w:widowControl w:val="0"/>
              <w:tabs>
                <w:tab w:val="left" w:pos="0"/>
              </w:tabs>
              <w:spacing w:after="0" w:line="240" w:lineRule="auto"/>
              <w:rPr>
                <w:rFonts w:ascii="Times New Roman" w:hAnsi="Times New Roman" w:cs="Times New Roman"/>
                <w:b/>
                <w:bCs/>
                <w:sz w:val="24"/>
                <w:szCs w:val="24"/>
              </w:rPr>
            </w:pPr>
            <w:r w:rsidRPr="00E95A0A">
              <w:rPr>
                <w:rFonts w:ascii="Times New Roman" w:hAnsi="Times New Roman" w:cs="Times New Roman"/>
                <w:b/>
                <w:bCs/>
                <w:sz w:val="24"/>
                <w:szCs w:val="24"/>
              </w:rPr>
              <w:t>Заказчик:</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
                <w:bCs/>
                <w:sz w:val="24"/>
                <w:szCs w:val="24"/>
              </w:rPr>
              <w:t>ФБУН ГНЦ ВБ «Вектор» Роспотребнадзора</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630559, рабочий поселок Кольцово, Новосибирской области.</w:t>
            </w:r>
          </w:p>
          <w:p w:rsidR="00B11D60" w:rsidRPr="00E95A0A" w:rsidRDefault="004D77DD"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тел.: (383) 363-47</w:t>
            </w:r>
            <w:r w:rsidR="00B11D60" w:rsidRPr="00E95A0A">
              <w:rPr>
                <w:rFonts w:ascii="Times New Roman" w:hAnsi="Times New Roman" w:cs="Times New Roman"/>
                <w:bCs/>
                <w:sz w:val="24"/>
                <w:szCs w:val="24"/>
              </w:rPr>
              <w:t>-</w:t>
            </w:r>
            <w:r w:rsidRPr="00E95A0A">
              <w:rPr>
                <w:rFonts w:ascii="Times New Roman" w:hAnsi="Times New Roman" w:cs="Times New Roman"/>
                <w:bCs/>
                <w:sz w:val="24"/>
                <w:szCs w:val="24"/>
              </w:rPr>
              <w:t>00</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ИНН 5433161342     КПП 543301001 </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УФК по Новосибирской области (ФБУН ГНЦ ВБ «Вектор» Роспотребнадзора л/с </w:t>
            </w:r>
            <w:r w:rsidR="001559ED" w:rsidRPr="001559ED">
              <w:rPr>
                <w:rFonts w:ascii="Times New Roman" w:hAnsi="Times New Roman" w:cs="Times New Roman"/>
                <w:b/>
                <w:bCs/>
                <w:sz w:val="24"/>
                <w:szCs w:val="24"/>
              </w:rPr>
              <w:t>20516Х89540</w:t>
            </w:r>
            <w:r w:rsidRPr="00E95A0A">
              <w:rPr>
                <w:rFonts w:ascii="Times New Roman" w:hAnsi="Times New Roman" w:cs="Times New Roman"/>
                <w:bCs/>
                <w:sz w:val="24"/>
                <w:szCs w:val="24"/>
              </w:rPr>
              <w:t>)</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казначейского счета по учету средств БУ, АУ: 03214643000000015100</w:t>
            </w:r>
          </w:p>
          <w:p w:rsidR="00B11D60" w:rsidRPr="00E95A0A" w:rsidRDefault="00324CE4"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единого казначейского счета</w:t>
            </w:r>
            <w:r w:rsidR="00B11D60" w:rsidRPr="00E95A0A">
              <w:rPr>
                <w:rFonts w:ascii="Times New Roman" w:hAnsi="Times New Roman" w:cs="Times New Roman"/>
                <w:bCs/>
                <w:sz w:val="24"/>
                <w:szCs w:val="24"/>
              </w:rPr>
              <w:t>: 40102810445370000043</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БИК 015004950 </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Наименование банка//наименование ТОФК, местоположение:</w:t>
            </w:r>
          </w:p>
          <w:p w:rsidR="00B11D60" w:rsidRPr="00E95A0A" w:rsidRDefault="00B11D60"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Сибирское ГУ Банка России // УФК по Новосибирской области г. Новосибирск</w:t>
            </w:r>
          </w:p>
          <w:p w:rsidR="00493AF0" w:rsidRPr="00E95A0A" w:rsidRDefault="00493AF0" w:rsidP="0059043D">
            <w:pPr>
              <w:widowControl w:val="0"/>
              <w:tabs>
                <w:tab w:val="left" w:pos="0"/>
              </w:tabs>
              <w:spacing w:after="0" w:line="240" w:lineRule="auto"/>
              <w:rPr>
                <w:rFonts w:ascii="Times New Roman" w:hAnsi="Times New Roman" w:cs="Times New Roman"/>
                <w:bCs/>
                <w:sz w:val="24"/>
                <w:szCs w:val="24"/>
              </w:rPr>
            </w:pPr>
          </w:p>
          <w:p w:rsidR="005F7A58" w:rsidRPr="00E95A0A" w:rsidRDefault="005F7A58" w:rsidP="000D098D">
            <w:pPr>
              <w:widowControl w:val="0"/>
              <w:tabs>
                <w:tab w:val="left" w:pos="0"/>
              </w:tabs>
              <w:spacing w:after="0" w:line="240" w:lineRule="auto"/>
              <w:ind w:firstLine="2869"/>
              <w:jc w:val="center"/>
              <w:rPr>
                <w:rFonts w:ascii="Times New Roman" w:hAnsi="Times New Roman" w:cs="Times New Roman"/>
                <w:b/>
                <w:bCs/>
                <w:sz w:val="24"/>
                <w:szCs w:val="24"/>
              </w:rPr>
            </w:pPr>
            <w:r w:rsidRPr="00E95A0A">
              <w:rPr>
                <w:rFonts w:ascii="Times New Roman" w:hAnsi="Times New Roman" w:cs="Times New Roman"/>
                <w:b/>
                <w:bCs/>
                <w:sz w:val="24"/>
                <w:szCs w:val="24"/>
              </w:rPr>
              <w:t xml:space="preserve">Подписи </w:t>
            </w:r>
            <w:r w:rsidR="000D098D">
              <w:rPr>
                <w:rFonts w:ascii="Times New Roman" w:hAnsi="Times New Roman" w:cs="Times New Roman"/>
                <w:b/>
                <w:bCs/>
                <w:sz w:val="24"/>
                <w:szCs w:val="24"/>
              </w:rPr>
              <w:t>С</w:t>
            </w:r>
            <w:r w:rsidRPr="00E95A0A">
              <w:rPr>
                <w:rFonts w:ascii="Times New Roman" w:hAnsi="Times New Roman" w:cs="Times New Roman"/>
                <w:b/>
                <w:bCs/>
                <w:sz w:val="24"/>
                <w:szCs w:val="24"/>
              </w:rPr>
              <w:t>торон:</w:t>
            </w:r>
          </w:p>
          <w:p w:rsidR="005F7A58" w:rsidRPr="00E95A0A" w:rsidRDefault="005F7A58" w:rsidP="0059043D">
            <w:pPr>
              <w:widowControl w:val="0"/>
              <w:tabs>
                <w:tab w:val="left" w:pos="0"/>
              </w:tabs>
              <w:spacing w:after="0" w:line="240" w:lineRule="auto"/>
              <w:ind w:firstLine="33"/>
              <w:rPr>
                <w:rFonts w:ascii="Times New Roman" w:hAnsi="Times New Roman" w:cs="Times New Roman"/>
                <w:b/>
                <w:bCs/>
                <w:sz w:val="24"/>
                <w:szCs w:val="24"/>
              </w:rPr>
            </w:pPr>
            <w:r w:rsidRPr="00E95A0A">
              <w:rPr>
                <w:rFonts w:ascii="Times New Roman" w:hAnsi="Times New Roman" w:cs="Times New Roman"/>
                <w:b/>
                <w:bCs/>
                <w:sz w:val="24"/>
                <w:szCs w:val="24"/>
              </w:rPr>
              <w:t>Заказчик:</w:t>
            </w:r>
          </w:p>
          <w:p w:rsidR="005F7A58"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ФБУН ГНЦ ВБ «Вектор» Роспотребнадзора</w:t>
            </w:r>
          </w:p>
          <w:p w:rsidR="00AD7E1D" w:rsidRPr="00E95A0A" w:rsidRDefault="00AD7E1D" w:rsidP="0059043D">
            <w:pPr>
              <w:widowControl w:val="0"/>
              <w:tabs>
                <w:tab w:val="left" w:pos="0"/>
              </w:tabs>
              <w:spacing w:after="0" w:line="240" w:lineRule="auto"/>
              <w:ind w:firstLine="33"/>
              <w:rPr>
                <w:rFonts w:ascii="Times New Roman" w:hAnsi="Times New Roman" w:cs="Times New Roman"/>
                <w:bCs/>
                <w:sz w:val="24"/>
                <w:szCs w:val="24"/>
              </w:rPr>
            </w:pP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________________ К.В. Волковский</w:t>
            </w:r>
          </w:p>
          <w:p w:rsidR="005F7A58" w:rsidRPr="00E95A0A" w:rsidRDefault="005F7A58" w:rsidP="0059043D">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        М.П</w:t>
            </w:r>
          </w:p>
        </w:tc>
        <w:tc>
          <w:tcPr>
            <w:tcW w:w="5103" w:type="dxa"/>
          </w:tcPr>
          <w:p w:rsidR="005F7A58" w:rsidRPr="00E95A0A" w:rsidRDefault="005F7A58" w:rsidP="0059043D">
            <w:pPr>
              <w:widowControl w:val="0"/>
              <w:tabs>
                <w:tab w:val="left" w:pos="0"/>
              </w:tabs>
              <w:spacing w:after="0" w:line="240" w:lineRule="auto"/>
              <w:rPr>
                <w:rFonts w:ascii="Times New Roman" w:hAnsi="Times New Roman" w:cs="Times New Roman"/>
                <w:b/>
                <w:bCs/>
                <w:sz w:val="24"/>
                <w:szCs w:val="24"/>
              </w:rPr>
            </w:pPr>
            <w:r w:rsidRPr="00E95A0A">
              <w:rPr>
                <w:rFonts w:ascii="Times New Roman" w:hAnsi="Times New Roman" w:cs="Times New Roman"/>
                <w:b/>
                <w:bCs/>
                <w:sz w:val="24"/>
                <w:szCs w:val="24"/>
              </w:rPr>
              <w:t>Поставщик:</w:t>
            </w:r>
          </w:p>
          <w:p w:rsidR="00AB27DF" w:rsidRPr="00E95A0A"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eastAsia="Calibri" w:hAnsi="Times New Roman" w:cs="Times New Roman"/>
                <w:b/>
                <w:sz w:val="24"/>
                <w:szCs w:val="24"/>
              </w:rPr>
              <w:t>ООО «</w:t>
            </w:r>
            <w:proofErr w:type="spellStart"/>
            <w:r>
              <w:rPr>
                <w:rFonts w:ascii="Times New Roman" w:eastAsia="Calibri" w:hAnsi="Times New Roman" w:cs="Times New Roman"/>
                <w:b/>
                <w:sz w:val="24"/>
                <w:szCs w:val="24"/>
              </w:rPr>
              <w:t>Биопроект</w:t>
            </w:r>
            <w:proofErr w:type="spellEnd"/>
            <w:r>
              <w:rPr>
                <w:rFonts w:ascii="Times New Roman" w:eastAsia="Calibri" w:hAnsi="Times New Roman" w:cs="Times New Roman"/>
                <w:b/>
                <w:sz w:val="24"/>
                <w:szCs w:val="24"/>
              </w:rPr>
              <w:t>»</w:t>
            </w:r>
          </w:p>
          <w:p w:rsidR="00AB27DF" w:rsidRPr="00E95A0A"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Адрес места нахождения и почтовый адрес: </w:t>
            </w:r>
            <w:r w:rsidRPr="007045A9">
              <w:rPr>
                <w:rFonts w:ascii="Times New Roman" w:hAnsi="Times New Roman" w:cs="Times New Roman"/>
                <w:bCs/>
                <w:sz w:val="24"/>
                <w:szCs w:val="24"/>
              </w:rPr>
              <w:t xml:space="preserve">127287, г. Москва, </w:t>
            </w:r>
            <w:proofErr w:type="spellStart"/>
            <w:r w:rsidRPr="007045A9">
              <w:rPr>
                <w:rFonts w:ascii="Times New Roman" w:hAnsi="Times New Roman" w:cs="Times New Roman"/>
                <w:bCs/>
                <w:sz w:val="24"/>
                <w:szCs w:val="24"/>
              </w:rPr>
              <w:t>вн</w:t>
            </w:r>
            <w:proofErr w:type="spellEnd"/>
            <w:r w:rsidRPr="007045A9">
              <w:rPr>
                <w:rFonts w:ascii="Times New Roman" w:hAnsi="Times New Roman" w:cs="Times New Roman"/>
                <w:bCs/>
                <w:sz w:val="24"/>
                <w:szCs w:val="24"/>
              </w:rPr>
              <w:t>. тер. г. Муниципальный округ Савеловский, ул. Хуторская 2-я, д. 40, стр. 5, оф. 214</w:t>
            </w:r>
          </w:p>
          <w:p w:rsidR="00AB27DF" w:rsidRPr="007045A9"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тел</w:t>
            </w:r>
            <w:r w:rsidRPr="007045A9">
              <w:rPr>
                <w:rFonts w:ascii="Times New Roman" w:hAnsi="Times New Roman" w:cs="Times New Roman"/>
                <w:bCs/>
                <w:sz w:val="24"/>
                <w:szCs w:val="24"/>
              </w:rPr>
              <w:t>.: + 7 (495) 2551145</w:t>
            </w:r>
          </w:p>
          <w:p w:rsidR="00AB27DF" w:rsidRPr="007045A9" w:rsidRDefault="00AB27DF" w:rsidP="00AB27DF">
            <w:pPr>
              <w:widowControl w:val="0"/>
              <w:tabs>
                <w:tab w:val="left" w:pos="0"/>
              </w:tabs>
              <w:spacing w:after="0" w:line="240" w:lineRule="auto"/>
              <w:ind w:firstLine="33"/>
              <w:rPr>
                <w:rFonts w:ascii="Times New Roman" w:hAnsi="Times New Roman" w:cs="Times New Roman"/>
                <w:bCs/>
                <w:sz w:val="24"/>
                <w:szCs w:val="24"/>
              </w:rPr>
            </w:pPr>
            <w:r w:rsidRPr="007045A9">
              <w:rPr>
                <w:rFonts w:ascii="Times New Roman" w:hAnsi="Times New Roman" w:cs="Times New Roman"/>
                <w:bCs/>
                <w:sz w:val="24"/>
                <w:szCs w:val="24"/>
              </w:rPr>
              <w:t>e-</w:t>
            </w:r>
            <w:proofErr w:type="spellStart"/>
            <w:r w:rsidRPr="007045A9">
              <w:rPr>
                <w:rFonts w:ascii="Times New Roman" w:hAnsi="Times New Roman" w:cs="Times New Roman"/>
                <w:bCs/>
                <w:sz w:val="24"/>
                <w:szCs w:val="24"/>
              </w:rPr>
              <w:t>mail</w:t>
            </w:r>
            <w:proofErr w:type="spellEnd"/>
            <w:r w:rsidRPr="007045A9">
              <w:rPr>
                <w:rFonts w:ascii="Times New Roman" w:hAnsi="Times New Roman" w:cs="Times New Roman"/>
                <w:bCs/>
                <w:sz w:val="24"/>
                <w:szCs w:val="24"/>
              </w:rPr>
              <w:t>: info@bio-pro.net</w:t>
            </w:r>
          </w:p>
          <w:p w:rsidR="00AB27DF" w:rsidRPr="00224440"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ИНН </w:t>
            </w:r>
            <w:r w:rsidRPr="00224440">
              <w:rPr>
                <w:rFonts w:ascii="Times New Roman" w:hAnsi="Times New Roman" w:cs="Times New Roman"/>
                <w:bCs/>
                <w:sz w:val="24"/>
                <w:szCs w:val="24"/>
              </w:rPr>
              <w:t>5408303265 КПП 771301001</w:t>
            </w:r>
          </w:p>
          <w:p w:rsidR="00AB27DF" w:rsidRPr="00224440"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ОГРН </w:t>
            </w:r>
            <w:r w:rsidRPr="00224440">
              <w:rPr>
                <w:rFonts w:ascii="Times New Roman" w:hAnsi="Times New Roman" w:cs="Times New Roman"/>
                <w:bCs/>
                <w:sz w:val="24"/>
                <w:szCs w:val="24"/>
              </w:rPr>
              <w:t>1135476118194 ОКТМО 45344000</w:t>
            </w: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р/</w:t>
            </w:r>
            <w:proofErr w:type="spellStart"/>
            <w:r>
              <w:rPr>
                <w:rFonts w:ascii="Times New Roman" w:hAnsi="Times New Roman" w:cs="Times New Roman"/>
                <w:bCs/>
                <w:sz w:val="24"/>
                <w:szCs w:val="24"/>
              </w:rPr>
              <w:t>сч</w:t>
            </w:r>
            <w:proofErr w:type="spellEnd"/>
            <w:r>
              <w:rPr>
                <w:rFonts w:ascii="Times New Roman" w:hAnsi="Times New Roman" w:cs="Times New Roman"/>
                <w:bCs/>
                <w:sz w:val="24"/>
                <w:szCs w:val="24"/>
              </w:rPr>
              <w:t xml:space="preserve">. </w:t>
            </w:r>
            <w:r w:rsidRPr="00535F8F">
              <w:rPr>
                <w:rFonts w:ascii="Times New Roman" w:hAnsi="Times New Roman" w:cs="Times New Roman"/>
                <w:bCs/>
                <w:sz w:val="24"/>
                <w:szCs w:val="24"/>
              </w:rPr>
              <w:t>40702810312010588052</w:t>
            </w: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в </w:t>
            </w:r>
            <w:r w:rsidRPr="00535F8F">
              <w:rPr>
                <w:rFonts w:ascii="Times New Roman" w:hAnsi="Times New Roman" w:cs="Times New Roman"/>
                <w:bCs/>
                <w:sz w:val="24"/>
                <w:szCs w:val="24"/>
              </w:rPr>
              <w:t>Филиал «Корпоративный» ПАО «</w:t>
            </w:r>
            <w:proofErr w:type="spellStart"/>
            <w:r w:rsidRPr="00535F8F">
              <w:rPr>
                <w:rFonts w:ascii="Times New Roman" w:hAnsi="Times New Roman" w:cs="Times New Roman"/>
                <w:bCs/>
                <w:sz w:val="24"/>
                <w:szCs w:val="24"/>
              </w:rPr>
              <w:t>Совкомбанк</w:t>
            </w:r>
            <w:proofErr w:type="spellEnd"/>
            <w:r w:rsidRPr="00535F8F">
              <w:rPr>
                <w:rFonts w:ascii="Times New Roman" w:hAnsi="Times New Roman" w:cs="Times New Roman"/>
                <w:bCs/>
                <w:sz w:val="24"/>
                <w:szCs w:val="24"/>
              </w:rPr>
              <w:t>», 119991, Российская Федерация, г. Москва, ул. Вавилова, д. 24</w:t>
            </w: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к/</w:t>
            </w:r>
            <w:proofErr w:type="spellStart"/>
            <w:r>
              <w:rPr>
                <w:rFonts w:ascii="Times New Roman" w:hAnsi="Times New Roman" w:cs="Times New Roman"/>
                <w:bCs/>
                <w:sz w:val="24"/>
                <w:szCs w:val="24"/>
              </w:rPr>
              <w:t>сч</w:t>
            </w:r>
            <w:proofErr w:type="spellEnd"/>
            <w:r>
              <w:rPr>
                <w:rFonts w:ascii="Times New Roman" w:hAnsi="Times New Roman" w:cs="Times New Roman"/>
                <w:bCs/>
                <w:sz w:val="24"/>
                <w:szCs w:val="24"/>
              </w:rPr>
              <w:t xml:space="preserve">. </w:t>
            </w:r>
            <w:r w:rsidRPr="00535F8F">
              <w:rPr>
                <w:rFonts w:ascii="Times New Roman" w:hAnsi="Times New Roman" w:cs="Times New Roman"/>
                <w:bCs/>
                <w:sz w:val="24"/>
                <w:szCs w:val="24"/>
              </w:rPr>
              <w:t>30101810445250000360</w:t>
            </w: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БИК </w:t>
            </w:r>
            <w:r w:rsidRPr="00535F8F">
              <w:rPr>
                <w:rFonts w:ascii="Times New Roman" w:hAnsi="Times New Roman" w:cs="Times New Roman"/>
                <w:bCs/>
                <w:sz w:val="24"/>
                <w:szCs w:val="24"/>
              </w:rPr>
              <w:t>044525360</w:t>
            </w: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p>
          <w:p w:rsidR="00AB27DF" w:rsidRPr="00535F8F" w:rsidRDefault="00AB27DF" w:rsidP="00AB27DF">
            <w:pPr>
              <w:widowControl w:val="0"/>
              <w:tabs>
                <w:tab w:val="left" w:pos="0"/>
              </w:tabs>
              <w:spacing w:after="0" w:line="240" w:lineRule="auto"/>
              <w:rPr>
                <w:rFonts w:ascii="Times New Roman" w:hAnsi="Times New Roman" w:cs="Times New Roman"/>
                <w:bCs/>
                <w:sz w:val="24"/>
                <w:szCs w:val="24"/>
              </w:rPr>
            </w:pP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p>
          <w:p w:rsidR="00AB27DF" w:rsidRPr="00535F8F" w:rsidRDefault="00AB27DF" w:rsidP="00AB27DF">
            <w:pPr>
              <w:widowControl w:val="0"/>
              <w:tabs>
                <w:tab w:val="left" w:pos="0"/>
              </w:tabs>
              <w:spacing w:after="0" w:line="240" w:lineRule="auto"/>
              <w:ind w:firstLine="33"/>
              <w:rPr>
                <w:rFonts w:ascii="Times New Roman" w:hAnsi="Times New Roman" w:cs="Times New Roman"/>
                <w:bCs/>
                <w:sz w:val="24"/>
                <w:szCs w:val="24"/>
              </w:rPr>
            </w:pPr>
          </w:p>
          <w:p w:rsidR="00AB27DF" w:rsidRPr="00E95A0A" w:rsidRDefault="00AB27DF" w:rsidP="00AB27DF">
            <w:pPr>
              <w:widowControl w:val="0"/>
              <w:tabs>
                <w:tab w:val="left" w:pos="0"/>
              </w:tabs>
              <w:spacing w:after="0" w:line="240" w:lineRule="auto"/>
              <w:ind w:firstLine="33"/>
              <w:rPr>
                <w:rFonts w:ascii="Times New Roman" w:hAnsi="Times New Roman" w:cs="Times New Roman"/>
                <w:b/>
                <w:bCs/>
                <w:sz w:val="24"/>
                <w:szCs w:val="24"/>
              </w:rPr>
            </w:pPr>
            <w:r w:rsidRPr="00E95A0A">
              <w:rPr>
                <w:rFonts w:ascii="Times New Roman" w:hAnsi="Times New Roman" w:cs="Times New Roman"/>
                <w:b/>
                <w:bCs/>
                <w:sz w:val="24"/>
                <w:szCs w:val="24"/>
              </w:rPr>
              <w:t>Поставщик:</w:t>
            </w:r>
          </w:p>
          <w:p w:rsidR="00AB27DF" w:rsidRPr="006A2E49" w:rsidRDefault="00AB27DF" w:rsidP="00AB27DF">
            <w:pPr>
              <w:widowControl w:val="0"/>
              <w:tabs>
                <w:tab w:val="left" w:pos="0"/>
              </w:tabs>
              <w:spacing w:after="0" w:line="240" w:lineRule="auto"/>
              <w:ind w:firstLine="33"/>
              <w:rPr>
                <w:rFonts w:ascii="Times New Roman" w:hAnsi="Times New Roman" w:cs="Times New Roman"/>
                <w:bCs/>
                <w:sz w:val="24"/>
                <w:szCs w:val="24"/>
              </w:rPr>
            </w:pPr>
            <w:r w:rsidRPr="006A2E49">
              <w:rPr>
                <w:rFonts w:ascii="Times New Roman" w:eastAsia="Calibri" w:hAnsi="Times New Roman" w:cs="Times New Roman"/>
                <w:sz w:val="24"/>
                <w:szCs w:val="24"/>
              </w:rPr>
              <w:t>ООО «</w:t>
            </w:r>
            <w:proofErr w:type="spellStart"/>
            <w:r w:rsidRPr="006A2E49">
              <w:rPr>
                <w:rFonts w:ascii="Times New Roman" w:eastAsia="Calibri" w:hAnsi="Times New Roman" w:cs="Times New Roman"/>
                <w:sz w:val="24"/>
                <w:szCs w:val="24"/>
              </w:rPr>
              <w:t>Биопроект</w:t>
            </w:r>
            <w:proofErr w:type="spellEnd"/>
            <w:r w:rsidRPr="006A2E49">
              <w:rPr>
                <w:rFonts w:ascii="Times New Roman" w:eastAsia="Calibri" w:hAnsi="Times New Roman" w:cs="Times New Roman"/>
                <w:sz w:val="24"/>
                <w:szCs w:val="24"/>
              </w:rPr>
              <w:t>»</w:t>
            </w:r>
          </w:p>
          <w:p w:rsidR="00AB27DF" w:rsidRPr="00E95A0A" w:rsidRDefault="00AB27DF" w:rsidP="00AB27DF">
            <w:pPr>
              <w:widowControl w:val="0"/>
              <w:tabs>
                <w:tab w:val="left" w:pos="0"/>
              </w:tabs>
              <w:spacing w:after="0" w:line="240" w:lineRule="auto"/>
              <w:ind w:firstLine="33"/>
              <w:rPr>
                <w:rFonts w:ascii="Times New Roman" w:hAnsi="Times New Roman" w:cs="Times New Roman"/>
                <w:bCs/>
                <w:sz w:val="24"/>
                <w:szCs w:val="24"/>
              </w:rPr>
            </w:pPr>
          </w:p>
          <w:p w:rsidR="00AB27DF" w:rsidRPr="00E95A0A" w:rsidRDefault="00AB27DF" w:rsidP="00AB27DF">
            <w:pPr>
              <w:widowControl w:val="0"/>
              <w:tabs>
                <w:tab w:val="left" w:pos="0"/>
              </w:tabs>
              <w:spacing w:after="0" w:line="240" w:lineRule="auto"/>
              <w:ind w:firstLine="33"/>
              <w:rPr>
                <w:rFonts w:ascii="Times New Roman" w:hAnsi="Times New Roman" w:cs="Times New Roman"/>
                <w:bCs/>
                <w:sz w:val="24"/>
                <w:szCs w:val="24"/>
              </w:rPr>
            </w:pPr>
            <w:r>
              <w:rPr>
                <w:rFonts w:ascii="Times New Roman" w:hAnsi="Times New Roman" w:cs="Times New Roman"/>
                <w:bCs/>
                <w:sz w:val="24"/>
                <w:szCs w:val="24"/>
              </w:rPr>
              <w:t xml:space="preserve">________________ </w:t>
            </w:r>
            <w:r w:rsidR="007C408E">
              <w:rPr>
                <w:rFonts w:ascii="Times New Roman" w:hAnsi="Times New Roman" w:cs="Times New Roman"/>
                <w:bCs/>
                <w:sz w:val="24"/>
                <w:szCs w:val="24"/>
              </w:rPr>
              <w:t>Т</w:t>
            </w:r>
            <w:r>
              <w:rPr>
                <w:rFonts w:ascii="Times New Roman" w:hAnsi="Times New Roman" w:cs="Times New Roman"/>
                <w:bCs/>
                <w:sz w:val="24"/>
                <w:szCs w:val="24"/>
              </w:rPr>
              <w:t>.</w:t>
            </w:r>
            <w:r w:rsidR="007C408E">
              <w:rPr>
                <w:rFonts w:ascii="Times New Roman" w:hAnsi="Times New Roman" w:cs="Times New Roman"/>
                <w:bCs/>
                <w:sz w:val="24"/>
                <w:szCs w:val="24"/>
              </w:rPr>
              <w:t>Е</w:t>
            </w:r>
            <w:r>
              <w:rPr>
                <w:rFonts w:ascii="Times New Roman" w:hAnsi="Times New Roman" w:cs="Times New Roman"/>
                <w:bCs/>
                <w:sz w:val="24"/>
                <w:szCs w:val="24"/>
              </w:rPr>
              <w:t xml:space="preserve">. </w:t>
            </w:r>
            <w:proofErr w:type="spellStart"/>
            <w:r w:rsidR="007C408E">
              <w:rPr>
                <w:rFonts w:ascii="Times New Roman" w:hAnsi="Times New Roman" w:cs="Times New Roman"/>
                <w:bCs/>
                <w:sz w:val="24"/>
                <w:szCs w:val="24"/>
              </w:rPr>
              <w:t>Кисина</w:t>
            </w:r>
            <w:proofErr w:type="spellEnd"/>
          </w:p>
          <w:p w:rsidR="005F7A58" w:rsidRPr="00E95A0A" w:rsidRDefault="00AB27DF" w:rsidP="00AB27DF">
            <w:pPr>
              <w:widowControl w:val="0"/>
              <w:tabs>
                <w:tab w:val="left" w:pos="0"/>
              </w:tabs>
              <w:spacing w:after="0" w:line="240" w:lineRule="auto"/>
              <w:ind w:firstLine="33"/>
              <w:rPr>
                <w:rFonts w:ascii="Times New Roman" w:hAnsi="Times New Roman" w:cs="Times New Roman"/>
                <w:bCs/>
                <w:sz w:val="24"/>
                <w:szCs w:val="24"/>
              </w:rPr>
            </w:pPr>
            <w:r w:rsidRPr="00E95A0A">
              <w:rPr>
                <w:rFonts w:ascii="Times New Roman" w:hAnsi="Times New Roman" w:cs="Times New Roman"/>
                <w:bCs/>
                <w:sz w:val="24"/>
                <w:szCs w:val="24"/>
              </w:rPr>
              <w:t xml:space="preserve">        М.П.</w:t>
            </w:r>
          </w:p>
        </w:tc>
      </w:tr>
    </w:tbl>
    <w:p w:rsidR="00367E87" w:rsidRDefault="00367E87" w:rsidP="0059043D">
      <w:pPr>
        <w:widowControl w:val="0"/>
        <w:spacing w:after="0" w:line="240" w:lineRule="auto"/>
        <w:jc w:val="right"/>
        <w:rPr>
          <w:rFonts w:ascii="Times New Roman" w:hAnsi="Times New Roman" w:cs="Times New Roman"/>
          <w:sz w:val="24"/>
          <w:szCs w:val="24"/>
        </w:rPr>
        <w:sectPr w:rsidR="00367E87" w:rsidSect="009038C6">
          <w:footerReference w:type="even" r:id="rId16"/>
          <w:footerReference w:type="default" r:id="rId17"/>
          <w:pgSz w:w="11906" w:h="16838"/>
          <w:pgMar w:top="851" w:right="566" w:bottom="851" w:left="1134" w:header="708" w:footer="708" w:gutter="0"/>
          <w:cols w:space="708"/>
          <w:docGrid w:linePitch="360"/>
        </w:sectPr>
      </w:pPr>
    </w:p>
    <w:p w:rsidR="005F7A58" w:rsidRPr="00367E87" w:rsidRDefault="005F7A58" w:rsidP="0059043D">
      <w:pPr>
        <w:widowControl w:val="0"/>
        <w:spacing w:after="0" w:line="240" w:lineRule="auto"/>
        <w:jc w:val="right"/>
        <w:rPr>
          <w:rFonts w:ascii="Times New Roman" w:hAnsi="Times New Roman" w:cs="Times New Roman"/>
        </w:rPr>
      </w:pPr>
      <w:r w:rsidRPr="00367E87">
        <w:rPr>
          <w:rFonts w:ascii="Times New Roman" w:hAnsi="Times New Roman" w:cs="Times New Roman"/>
        </w:rPr>
        <w:lastRenderedPageBreak/>
        <w:t>Приложение №</w:t>
      </w:r>
      <w:r w:rsidR="007A460B" w:rsidRPr="00367E87">
        <w:rPr>
          <w:rFonts w:ascii="Times New Roman" w:hAnsi="Times New Roman" w:cs="Times New Roman"/>
        </w:rPr>
        <w:t xml:space="preserve"> </w:t>
      </w:r>
      <w:r w:rsidRPr="00367E87">
        <w:rPr>
          <w:rFonts w:ascii="Times New Roman" w:hAnsi="Times New Roman" w:cs="Times New Roman"/>
        </w:rPr>
        <w:t>1</w:t>
      </w:r>
    </w:p>
    <w:p w:rsidR="005F7A58" w:rsidRPr="00367E87" w:rsidRDefault="005F7A58" w:rsidP="0059043D">
      <w:pPr>
        <w:widowControl w:val="0"/>
        <w:spacing w:after="0" w:line="240" w:lineRule="auto"/>
        <w:jc w:val="right"/>
        <w:rPr>
          <w:rFonts w:ascii="Times New Roman" w:hAnsi="Times New Roman" w:cs="Times New Roman"/>
        </w:rPr>
      </w:pPr>
      <w:r w:rsidRPr="00367E87">
        <w:rPr>
          <w:rFonts w:ascii="Times New Roman" w:hAnsi="Times New Roman" w:cs="Times New Roman"/>
        </w:rPr>
        <w:t>к Контракту №</w:t>
      </w:r>
      <w:r w:rsidR="008332A7" w:rsidRPr="00367E87">
        <w:rPr>
          <w:rFonts w:ascii="Times New Roman" w:hAnsi="Times New Roman" w:cs="Times New Roman"/>
        </w:rPr>
        <w:t xml:space="preserve"> 031/25</w:t>
      </w:r>
      <w:r w:rsidRPr="00367E87">
        <w:rPr>
          <w:rFonts w:ascii="Times New Roman" w:hAnsi="Times New Roman" w:cs="Times New Roman"/>
        </w:rPr>
        <w:t xml:space="preserve"> от «__»</w:t>
      </w:r>
      <w:r w:rsidR="008D36DC" w:rsidRPr="00367E87">
        <w:rPr>
          <w:rFonts w:ascii="Times New Roman" w:hAnsi="Times New Roman" w:cs="Times New Roman"/>
        </w:rPr>
        <w:t xml:space="preserve"> </w:t>
      </w:r>
      <w:r w:rsidRPr="00367E87">
        <w:rPr>
          <w:rFonts w:ascii="Times New Roman" w:hAnsi="Times New Roman" w:cs="Times New Roman"/>
        </w:rPr>
        <w:t>___________202</w:t>
      </w:r>
      <w:r w:rsidR="006E0B3A" w:rsidRPr="00367E87">
        <w:rPr>
          <w:rFonts w:ascii="Times New Roman" w:hAnsi="Times New Roman" w:cs="Times New Roman"/>
        </w:rPr>
        <w:t>5</w:t>
      </w:r>
      <w:r w:rsidRPr="00367E87">
        <w:rPr>
          <w:rFonts w:ascii="Times New Roman" w:hAnsi="Times New Roman" w:cs="Times New Roman"/>
        </w:rPr>
        <w:t xml:space="preserve"> года</w:t>
      </w:r>
    </w:p>
    <w:p w:rsidR="005F7A58" w:rsidRPr="00367E87" w:rsidRDefault="005F7A58" w:rsidP="0059043D">
      <w:pPr>
        <w:pStyle w:val="-1"/>
        <w:keepNext w:val="0"/>
        <w:widowControl w:val="0"/>
        <w:tabs>
          <w:tab w:val="clear" w:pos="360"/>
        </w:tabs>
        <w:spacing w:before="0" w:after="0"/>
        <w:ind w:left="0" w:firstLine="0"/>
        <w:rPr>
          <w:sz w:val="22"/>
          <w:szCs w:val="22"/>
        </w:rPr>
      </w:pPr>
    </w:p>
    <w:p w:rsidR="005F7A58" w:rsidRDefault="005F7A58" w:rsidP="0059043D">
      <w:pPr>
        <w:pStyle w:val="-1"/>
        <w:keepNext w:val="0"/>
        <w:widowControl w:val="0"/>
        <w:tabs>
          <w:tab w:val="clear" w:pos="360"/>
        </w:tabs>
        <w:spacing w:before="0" w:after="0"/>
        <w:ind w:left="0" w:firstLine="0"/>
        <w:rPr>
          <w:sz w:val="22"/>
          <w:szCs w:val="22"/>
        </w:rPr>
      </w:pPr>
      <w:r w:rsidRPr="00367E87">
        <w:rPr>
          <w:sz w:val="22"/>
          <w:szCs w:val="22"/>
        </w:rPr>
        <w:t>Спецификация</w:t>
      </w:r>
    </w:p>
    <w:p w:rsidR="00AB27DF" w:rsidRPr="00BE73A3" w:rsidRDefault="00AB27DF" w:rsidP="00AB27DF">
      <w:pPr>
        <w:widowControl w:val="0"/>
        <w:tabs>
          <w:tab w:val="right" w:pos="9923"/>
        </w:tabs>
        <w:spacing w:after="0" w:line="240" w:lineRule="auto"/>
        <w:jc w:val="center"/>
        <w:rPr>
          <w:rFonts w:ascii="Times New Roman" w:hAnsi="Times New Roman" w:cs="Times New Roman"/>
        </w:rPr>
      </w:pPr>
      <w:r w:rsidRPr="00BE73A3">
        <w:rPr>
          <w:rFonts w:ascii="Times New Roman" w:hAnsi="Times New Roman" w:cs="Times New Roman"/>
        </w:rPr>
        <w:t>на поставку и ввод в эксплуатацию оборудования</w:t>
      </w:r>
    </w:p>
    <w:p w:rsidR="00AB27DF" w:rsidRPr="00367E87" w:rsidRDefault="00AB27DF" w:rsidP="0059043D">
      <w:pPr>
        <w:pStyle w:val="-1"/>
        <w:keepNext w:val="0"/>
        <w:widowControl w:val="0"/>
        <w:tabs>
          <w:tab w:val="clear" w:pos="360"/>
        </w:tabs>
        <w:spacing w:before="0" w:after="0"/>
        <w:ind w:left="0" w:firstLine="0"/>
        <w:rPr>
          <w:sz w:val="22"/>
          <w:szCs w:val="22"/>
        </w:rPr>
      </w:pPr>
    </w:p>
    <w:tbl>
      <w:tblPr>
        <w:tblW w:w="17320" w:type="dxa"/>
        <w:tblInd w:w="-24" w:type="dxa"/>
        <w:tblCellMar>
          <w:top w:w="15" w:type="dxa"/>
          <w:left w:w="15" w:type="dxa"/>
          <w:bottom w:w="15" w:type="dxa"/>
          <w:right w:w="15" w:type="dxa"/>
        </w:tblCellMar>
        <w:tblLook w:val="04A0" w:firstRow="1" w:lastRow="0" w:firstColumn="1" w:lastColumn="0" w:noHBand="0" w:noVBand="1"/>
      </w:tblPr>
      <w:tblGrid>
        <w:gridCol w:w="776"/>
        <w:gridCol w:w="3918"/>
        <w:gridCol w:w="1134"/>
        <w:gridCol w:w="2552"/>
        <w:gridCol w:w="1559"/>
        <w:gridCol w:w="1417"/>
        <w:gridCol w:w="851"/>
        <w:gridCol w:w="1559"/>
        <w:gridCol w:w="1452"/>
        <w:gridCol w:w="218"/>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36"/>
        <w:gridCol w:w="48"/>
        <w:gridCol w:w="36"/>
      </w:tblGrid>
      <w:tr w:rsidR="00AA77EA" w:rsidRPr="00CE4CEC" w:rsidTr="00F2593F">
        <w:trPr>
          <w:gridAfter w:val="53"/>
          <w:wAfter w:w="2102" w:type="dxa"/>
        </w:trPr>
        <w:tc>
          <w:tcPr>
            <w:tcW w:w="7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№п/п</w:t>
            </w:r>
          </w:p>
        </w:tc>
        <w:tc>
          <w:tcPr>
            <w:tcW w:w="39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Наименование объекта закупки, товарный знак, знаки обслуживания, фирменные наименования, патенты, полезные модели, промышленные образцы</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Тип объекта закупки</w:t>
            </w:r>
          </w:p>
        </w:tc>
        <w:tc>
          <w:tcPr>
            <w:tcW w:w="2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Позиции по КТРУ, ОКПД2</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Количество (объем) и единица измерения товара, работы, услуги</w:t>
            </w:r>
          </w:p>
        </w:tc>
        <w:tc>
          <w:tcPr>
            <w:tcW w:w="14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Цена за единицу (в валюте контракта)</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Ставка НДС</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Страна происхождения товара</w:t>
            </w:r>
          </w:p>
        </w:tc>
        <w:tc>
          <w:tcPr>
            <w:tcW w:w="1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Сумма (в валюте контракта)</w:t>
            </w:r>
          </w:p>
        </w:tc>
      </w:tr>
      <w:tr w:rsidR="00AA77EA" w:rsidRPr="00CE4CEC" w:rsidTr="00F2593F">
        <w:trPr>
          <w:gridAfter w:val="53"/>
          <w:wAfter w:w="2102" w:type="dxa"/>
        </w:trPr>
        <w:tc>
          <w:tcPr>
            <w:tcW w:w="7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1</w:t>
            </w:r>
          </w:p>
        </w:tc>
        <w:tc>
          <w:tcPr>
            <w:tcW w:w="39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3</w:t>
            </w:r>
          </w:p>
        </w:tc>
        <w:tc>
          <w:tcPr>
            <w:tcW w:w="2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4</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5</w:t>
            </w:r>
          </w:p>
        </w:tc>
        <w:tc>
          <w:tcPr>
            <w:tcW w:w="14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7</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8</w:t>
            </w:r>
          </w:p>
        </w:tc>
        <w:tc>
          <w:tcPr>
            <w:tcW w:w="1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9</w:t>
            </w:r>
          </w:p>
        </w:tc>
      </w:tr>
      <w:tr w:rsidR="00AA77EA" w:rsidRPr="00CE4CEC" w:rsidTr="00F2593F">
        <w:trPr>
          <w:gridAfter w:val="53"/>
          <w:wAfter w:w="2102" w:type="dxa"/>
        </w:trPr>
        <w:tc>
          <w:tcPr>
            <w:tcW w:w="77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1</w:t>
            </w:r>
          </w:p>
        </w:tc>
        <w:tc>
          <w:tcPr>
            <w:tcW w:w="39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 xml:space="preserve">Система для </w:t>
            </w:r>
            <w:proofErr w:type="spellStart"/>
            <w:r w:rsidRPr="00CE4CEC">
              <w:rPr>
                <w:rFonts w:ascii="Times New Roman" w:eastAsia="Times New Roman" w:hAnsi="Times New Roman" w:cs="Times New Roman"/>
                <w:color w:val="000000"/>
                <w:sz w:val="18"/>
                <w:szCs w:val="18"/>
                <w:lang w:eastAsia="ru-RU"/>
              </w:rPr>
              <w:t>препаративной</w:t>
            </w:r>
            <w:proofErr w:type="spellEnd"/>
            <w:r w:rsidRPr="00CE4CEC">
              <w:rPr>
                <w:rFonts w:ascii="Times New Roman" w:eastAsia="Times New Roman" w:hAnsi="Times New Roman" w:cs="Times New Roman"/>
                <w:color w:val="000000"/>
                <w:sz w:val="18"/>
                <w:szCs w:val="18"/>
                <w:lang w:eastAsia="ru-RU"/>
              </w:rPr>
              <w:t xml:space="preserve"> обработки </w:t>
            </w:r>
            <w:proofErr w:type="spellStart"/>
            <w:r w:rsidRPr="00CE4CEC">
              <w:rPr>
                <w:rFonts w:ascii="Times New Roman" w:eastAsia="Times New Roman" w:hAnsi="Times New Roman" w:cs="Times New Roman"/>
                <w:color w:val="000000"/>
                <w:sz w:val="18"/>
                <w:szCs w:val="18"/>
                <w:lang w:eastAsia="ru-RU"/>
              </w:rPr>
              <w:t>биомолекул</w:t>
            </w:r>
            <w:proofErr w:type="spellEnd"/>
          </w:p>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 xml:space="preserve">Товарный знак: ClearFirst-1000L Система </w:t>
            </w:r>
            <w:proofErr w:type="spellStart"/>
            <w:r w:rsidRPr="00CE4CEC">
              <w:rPr>
                <w:rFonts w:ascii="Times New Roman" w:eastAsia="Times New Roman" w:hAnsi="Times New Roman" w:cs="Times New Roman"/>
                <w:color w:val="000000"/>
                <w:sz w:val="18"/>
                <w:szCs w:val="18"/>
                <w:lang w:eastAsia="ru-RU"/>
              </w:rPr>
              <w:t>хроматографическая</w:t>
            </w:r>
            <w:proofErr w:type="spellEnd"/>
            <w:r w:rsidRPr="00CE4CEC">
              <w:rPr>
                <w:rFonts w:ascii="Times New Roman" w:eastAsia="Times New Roman" w:hAnsi="Times New Roman" w:cs="Times New Roman"/>
                <w:color w:val="000000"/>
                <w:sz w:val="18"/>
                <w:szCs w:val="18"/>
                <w:lang w:eastAsia="ru-RU"/>
              </w:rPr>
              <w:t xml:space="preserve"> ClearFirst-1000</w:t>
            </w:r>
            <w:proofErr w:type="gramStart"/>
            <w:r w:rsidRPr="00CE4CEC">
              <w:rPr>
                <w:rFonts w:ascii="Times New Roman" w:eastAsia="Times New Roman" w:hAnsi="Times New Roman" w:cs="Times New Roman"/>
                <w:color w:val="000000"/>
                <w:sz w:val="18"/>
                <w:szCs w:val="18"/>
                <w:lang w:eastAsia="ru-RU"/>
              </w:rPr>
              <w:t>L,Shanghai</w:t>
            </w:r>
            <w:proofErr w:type="gramEnd"/>
            <w:r w:rsidRPr="00CE4CEC">
              <w:rPr>
                <w:rFonts w:ascii="Times New Roman" w:eastAsia="Times New Roman" w:hAnsi="Times New Roman" w:cs="Times New Roman"/>
                <w:color w:val="000000"/>
                <w:sz w:val="18"/>
                <w:szCs w:val="18"/>
                <w:lang w:eastAsia="ru-RU"/>
              </w:rPr>
              <w:t xml:space="preserve"> </w:t>
            </w:r>
            <w:proofErr w:type="spellStart"/>
            <w:r w:rsidRPr="00CE4CEC">
              <w:rPr>
                <w:rFonts w:ascii="Times New Roman" w:eastAsia="Times New Roman" w:hAnsi="Times New Roman" w:cs="Times New Roman"/>
                <w:color w:val="000000"/>
                <w:sz w:val="18"/>
                <w:szCs w:val="18"/>
                <w:lang w:eastAsia="ru-RU"/>
              </w:rPr>
              <w:t>Flash</w:t>
            </w:r>
            <w:proofErr w:type="spellEnd"/>
            <w:r w:rsidRPr="00CE4CEC">
              <w:rPr>
                <w:rFonts w:ascii="Times New Roman" w:eastAsia="Times New Roman" w:hAnsi="Times New Roman" w:cs="Times New Roman"/>
                <w:color w:val="000000"/>
                <w:sz w:val="18"/>
                <w:szCs w:val="18"/>
                <w:lang w:eastAsia="ru-RU"/>
              </w:rPr>
              <w:t xml:space="preserve"> </w:t>
            </w:r>
            <w:proofErr w:type="spellStart"/>
            <w:r w:rsidRPr="00CE4CEC">
              <w:rPr>
                <w:rFonts w:ascii="Times New Roman" w:eastAsia="Times New Roman" w:hAnsi="Times New Roman" w:cs="Times New Roman"/>
                <w:color w:val="000000"/>
                <w:sz w:val="18"/>
                <w:szCs w:val="18"/>
                <w:lang w:eastAsia="ru-RU"/>
              </w:rPr>
              <w:t>Spectrum</w:t>
            </w:r>
            <w:proofErr w:type="spellEnd"/>
            <w:r w:rsidRPr="00CE4CEC">
              <w:rPr>
                <w:rFonts w:ascii="Times New Roman" w:eastAsia="Times New Roman" w:hAnsi="Times New Roman" w:cs="Times New Roman"/>
                <w:color w:val="000000"/>
                <w:sz w:val="18"/>
                <w:szCs w:val="18"/>
                <w:lang w:eastAsia="ru-RU"/>
              </w:rPr>
              <w:t xml:space="preserve"> </w:t>
            </w:r>
            <w:proofErr w:type="spellStart"/>
            <w:r w:rsidRPr="00CE4CEC">
              <w:rPr>
                <w:rFonts w:ascii="Times New Roman" w:eastAsia="Times New Roman" w:hAnsi="Times New Roman" w:cs="Times New Roman"/>
                <w:color w:val="000000"/>
                <w:sz w:val="18"/>
                <w:szCs w:val="18"/>
                <w:lang w:eastAsia="ru-RU"/>
              </w:rPr>
              <w:t>Biotechnology</w:t>
            </w:r>
            <w:proofErr w:type="spellEnd"/>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Товар</w:t>
            </w:r>
          </w:p>
        </w:tc>
        <w:tc>
          <w:tcPr>
            <w:tcW w:w="25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Приборы универсальные для определения состава и физико-химических свойств газов, жидкостей и твердых веществ прочие (26.51.53.149)</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1 Штука (</w:t>
            </w:r>
            <w:proofErr w:type="spellStart"/>
            <w:r w:rsidRPr="00CE4CEC">
              <w:rPr>
                <w:rFonts w:ascii="Times New Roman" w:eastAsia="Times New Roman" w:hAnsi="Times New Roman" w:cs="Times New Roman"/>
                <w:color w:val="000000"/>
                <w:sz w:val="18"/>
                <w:szCs w:val="18"/>
                <w:lang w:eastAsia="ru-RU"/>
              </w:rPr>
              <w:t>шт</w:t>
            </w:r>
            <w:proofErr w:type="spellEnd"/>
            <w:r w:rsidRPr="00CE4CEC">
              <w:rPr>
                <w:rFonts w:ascii="Times New Roman" w:eastAsia="Times New Roman" w:hAnsi="Times New Roman" w:cs="Times New Roman"/>
                <w:color w:val="000000"/>
                <w:sz w:val="18"/>
                <w:szCs w:val="18"/>
                <w:lang w:eastAsia="ru-RU"/>
              </w:rPr>
              <w:t>)</w:t>
            </w:r>
          </w:p>
        </w:tc>
        <w:tc>
          <w:tcPr>
            <w:tcW w:w="141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2 036 709.71</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20%</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Китайская Народная Республика (156)</w:t>
            </w:r>
          </w:p>
        </w:tc>
        <w:tc>
          <w:tcPr>
            <w:tcW w:w="14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2 036 709.71</w:t>
            </w:r>
          </w:p>
        </w:tc>
      </w:tr>
      <w:tr w:rsidR="00AA77EA" w:rsidRPr="00CE4CEC" w:rsidTr="00AA77EA">
        <w:trPr>
          <w:gridAfter w:val="53"/>
          <w:wAfter w:w="2102"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E4CEC" w:rsidRPr="00CE4CEC" w:rsidRDefault="00CE4CEC" w:rsidP="00CE4CEC">
            <w:pPr>
              <w:spacing w:after="0" w:line="240" w:lineRule="auto"/>
              <w:rPr>
                <w:rFonts w:ascii="Times New Roman" w:eastAsia="Times New Roman" w:hAnsi="Times New Roman" w:cs="Times New Roman"/>
                <w:color w:val="000000"/>
                <w:sz w:val="18"/>
                <w:szCs w:val="18"/>
                <w:lang w:eastAsia="ru-RU"/>
              </w:rPr>
            </w:pPr>
          </w:p>
        </w:tc>
        <w:tc>
          <w:tcPr>
            <w:tcW w:w="14442" w:type="dxa"/>
            <w:gridSpan w:val="8"/>
            <w:tcBorders>
              <w:top w:val="single" w:sz="6" w:space="0" w:color="000000"/>
              <w:left w:val="single" w:sz="6" w:space="0" w:color="000000"/>
              <w:bottom w:val="nil"/>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Характеристики объекта закупки</w:t>
            </w:r>
          </w:p>
        </w:tc>
      </w:tr>
      <w:tr w:rsidR="00AA77EA" w:rsidRPr="00CE4CEC" w:rsidTr="00AA77EA">
        <w:trPr>
          <w:gridAfter w:val="53"/>
          <w:wAfter w:w="2102"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E4CEC" w:rsidRPr="00CE4CEC" w:rsidRDefault="00CE4CEC" w:rsidP="00CE4CEC">
            <w:pPr>
              <w:spacing w:after="0" w:line="240" w:lineRule="auto"/>
              <w:rPr>
                <w:rFonts w:ascii="Times New Roman" w:eastAsia="Times New Roman" w:hAnsi="Times New Roman" w:cs="Times New Roman"/>
                <w:color w:val="000000"/>
                <w:sz w:val="18"/>
                <w:szCs w:val="18"/>
                <w:lang w:eastAsia="ru-RU"/>
              </w:rPr>
            </w:pPr>
          </w:p>
        </w:tc>
        <w:tc>
          <w:tcPr>
            <w:tcW w:w="14442" w:type="dxa"/>
            <w:gridSpan w:val="8"/>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Программное обеспечение внешнее</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Комплектация системы</w:t>
            </w:r>
            <w:r w:rsidRPr="00CE4CEC">
              <w:rPr>
                <w:rFonts w:ascii="Times New Roman" w:eastAsia="Times New Roman" w:hAnsi="Times New Roman" w:cs="Times New Roman"/>
                <w:color w:val="000000"/>
                <w:sz w:val="18"/>
                <w:szCs w:val="18"/>
                <w:lang w:eastAsia="ru-RU"/>
              </w:rPr>
              <w:t xml:space="preserve">: автоматические соленоидные клапаны, внешний пользовательский интерфейс с предустановленным программным обеспечением, коллектор фракций, насосный блок, кондуктометр, УФ-детектор, автоматический инжекционный клапан, универсальный зажим для </w:t>
            </w:r>
            <w:proofErr w:type="spellStart"/>
            <w:r w:rsidRPr="00CE4CEC">
              <w:rPr>
                <w:rFonts w:ascii="Times New Roman" w:eastAsia="Times New Roman" w:hAnsi="Times New Roman" w:cs="Times New Roman"/>
                <w:color w:val="000000"/>
                <w:sz w:val="18"/>
                <w:szCs w:val="18"/>
                <w:lang w:eastAsia="ru-RU"/>
              </w:rPr>
              <w:t>хроматографических</w:t>
            </w:r>
            <w:proofErr w:type="spellEnd"/>
            <w:r w:rsidRPr="00CE4CEC">
              <w:rPr>
                <w:rFonts w:ascii="Times New Roman" w:eastAsia="Times New Roman" w:hAnsi="Times New Roman" w:cs="Times New Roman"/>
                <w:color w:val="000000"/>
                <w:sz w:val="18"/>
                <w:szCs w:val="18"/>
                <w:lang w:eastAsia="ru-RU"/>
              </w:rPr>
              <w:t xml:space="preserve"> колонок, смеситель градиента, встроенный контроллер, датчик давления, все необходимые для работы трубки и соединительные элементы;</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Источник света детектора УФ</w:t>
            </w:r>
            <w:r w:rsidRPr="00CE4CEC">
              <w:rPr>
                <w:rFonts w:ascii="Times New Roman" w:eastAsia="Times New Roman" w:hAnsi="Times New Roman" w:cs="Times New Roman"/>
                <w:color w:val="000000"/>
                <w:sz w:val="18"/>
                <w:szCs w:val="18"/>
                <w:lang w:eastAsia="ru-RU"/>
              </w:rPr>
              <w:t xml:space="preserve">: </w:t>
            </w:r>
            <w:proofErr w:type="spellStart"/>
            <w:r w:rsidRPr="00CE4CEC">
              <w:rPr>
                <w:rFonts w:ascii="Times New Roman" w:eastAsia="Times New Roman" w:hAnsi="Times New Roman" w:cs="Times New Roman"/>
                <w:color w:val="000000"/>
                <w:sz w:val="18"/>
                <w:szCs w:val="18"/>
                <w:lang w:eastAsia="ru-RU"/>
              </w:rPr>
              <w:t>светдоиоды</w:t>
            </w:r>
            <w:proofErr w:type="spellEnd"/>
            <w:r w:rsidRPr="00CE4CEC">
              <w:rPr>
                <w:rFonts w:ascii="Times New Roman" w:eastAsia="Times New Roman" w:hAnsi="Times New Roman" w:cs="Times New Roman"/>
                <w:color w:val="000000"/>
                <w:sz w:val="18"/>
                <w:szCs w:val="18"/>
                <w:lang w:eastAsia="ru-RU"/>
              </w:rPr>
              <w:t xml:space="preserve"> с долгим сроком службы;</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Клапаны переключения потока автоматические</w:t>
            </w:r>
            <w:r w:rsidRPr="00CE4CEC">
              <w:rPr>
                <w:rFonts w:ascii="Times New Roman" w:eastAsia="Times New Roman" w:hAnsi="Times New Roman" w:cs="Times New Roman"/>
                <w:color w:val="000000"/>
                <w:sz w:val="18"/>
                <w:szCs w:val="18"/>
                <w:lang w:eastAsia="ru-RU"/>
              </w:rPr>
              <w:t>: 3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Миксер градиента с камерой смесителя</w:t>
            </w:r>
            <w:r w:rsidRPr="00CE4CEC">
              <w:rPr>
                <w:rFonts w:ascii="Times New Roman" w:eastAsia="Times New Roman" w:hAnsi="Times New Roman" w:cs="Times New Roman"/>
                <w:color w:val="000000"/>
                <w:sz w:val="18"/>
                <w:szCs w:val="18"/>
                <w:lang w:eastAsia="ru-RU"/>
              </w:rPr>
              <w:t>: 1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Диапазон скорости потока, мл/мин</w:t>
            </w:r>
            <w:r w:rsidRPr="00CE4CEC">
              <w:rPr>
                <w:rFonts w:ascii="Times New Roman" w:eastAsia="Times New Roman" w:hAnsi="Times New Roman" w:cs="Times New Roman"/>
                <w:color w:val="000000"/>
                <w:sz w:val="18"/>
                <w:szCs w:val="18"/>
                <w:lang w:eastAsia="ru-RU"/>
              </w:rPr>
              <w:t>: ≥ 0.01 и ≤ 10;</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Совместимость коллектора фракций с пробирками объемом</w:t>
            </w:r>
            <w:r w:rsidRPr="00CE4CEC">
              <w:rPr>
                <w:rFonts w:ascii="Times New Roman" w:eastAsia="Times New Roman" w:hAnsi="Times New Roman" w:cs="Times New Roman"/>
                <w:color w:val="000000"/>
                <w:sz w:val="18"/>
                <w:szCs w:val="18"/>
                <w:lang w:eastAsia="ru-RU"/>
              </w:rPr>
              <w:t>: 1.5 мл, 2 мл и 50 мл, пробирками размером 18х150 мм (15 мл), 13х100 мм, 15х150 мм (5 мл);</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Оснащение детектора электропроводности</w:t>
            </w:r>
            <w:r w:rsidRPr="00CE4CEC">
              <w:rPr>
                <w:rFonts w:ascii="Times New Roman" w:eastAsia="Times New Roman" w:hAnsi="Times New Roman" w:cs="Times New Roman"/>
                <w:color w:val="000000"/>
                <w:sz w:val="18"/>
                <w:szCs w:val="18"/>
                <w:lang w:eastAsia="ru-RU"/>
              </w:rPr>
              <w:t>: оборудован встроенным датчиком температуры для обеспечения коррекции показаний детектора;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Расположение датчика температуры</w:t>
            </w:r>
            <w:r w:rsidRPr="00CE4CEC">
              <w:rPr>
                <w:rFonts w:ascii="Times New Roman" w:eastAsia="Times New Roman" w:hAnsi="Times New Roman" w:cs="Times New Roman"/>
                <w:color w:val="000000"/>
                <w:sz w:val="18"/>
                <w:szCs w:val="18"/>
                <w:lang w:eastAsia="ru-RU"/>
              </w:rPr>
              <w:t>: встроенный в детектор электропроводности;</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Стартовый набор включает в комплекте</w:t>
            </w:r>
            <w:r w:rsidRPr="00CE4CEC">
              <w:rPr>
                <w:rFonts w:ascii="Times New Roman" w:eastAsia="Times New Roman" w:hAnsi="Times New Roman" w:cs="Times New Roman"/>
                <w:color w:val="000000"/>
                <w:sz w:val="18"/>
                <w:szCs w:val="18"/>
                <w:lang w:eastAsia="ru-RU"/>
              </w:rPr>
              <w:t>: держатель колонок, мембраны, сменные фильтры с держателями;</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Максимальное рабочее давление</w:t>
            </w:r>
            <w:r w:rsidRPr="00CE4CEC">
              <w:rPr>
                <w:rFonts w:ascii="Times New Roman" w:eastAsia="Times New Roman" w:hAnsi="Times New Roman" w:cs="Times New Roman"/>
                <w:color w:val="000000"/>
                <w:sz w:val="18"/>
                <w:szCs w:val="18"/>
                <w:lang w:eastAsia="ru-RU"/>
              </w:rPr>
              <w:t xml:space="preserve">: 2 </w:t>
            </w:r>
            <w:proofErr w:type="spellStart"/>
            <w:r w:rsidRPr="00CE4CEC">
              <w:rPr>
                <w:rFonts w:ascii="Times New Roman" w:eastAsia="Times New Roman" w:hAnsi="Times New Roman" w:cs="Times New Roman"/>
                <w:color w:val="000000"/>
                <w:sz w:val="18"/>
                <w:szCs w:val="18"/>
                <w:lang w:eastAsia="ru-RU"/>
              </w:rPr>
              <w:t>Мегапаскаль</w:t>
            </w:r>
            <w:proofErr w:type="spellEnd"/>
            <w:r w:rsidRPr="00CE4CEC">
              <w:rPr>
                <w:rFonts w:ascii="Times New Roman" w:eastAsia="Times New Roman" w:hAnsi="Times New Roman" w:cs="Times New Roman"/>
                <w:color w:val="000000"/>
                <w:sz w:val="18"/>
                <w:szCs w:val="18"/>
                <w:lang w:eastAsia="ru-RU"/>
              </w:rPr>
              <w:t>;</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Автоматический сбор фракций</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В комплекте поставки петли объемом 1, 2 и 5 мл для образца</w:t>
            </w:r>
            <w:r w:rsidRPr="00CE4CEC">
              <w:rPr>
                <w:rFonts w:ascii="Times New Roman" w:eastAsia="Times New Roman" w:hAnsi="Times New Roman" w:cs="Times New Roman"/>
                <w:color w:val="000000"/>
                <w:sz w:val="18"/>
                <w:szCs w:val="18"/>
                <w:lang w:eastAsia="ru-RU"/>
              </w:rPr>
              <w:t>: 3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Держатель для пробирок в комплекте</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Автоматический сбор фракций включает варианты сбора фракций</w:t>
            </w:r>
            <w:r w:rsidRPr="00CE4CEC">
              <w:rPr>
                <w:rFonts w:ascii="Times New Roman" w:eastAsia="Times New Roman" w:hAnsi="Times New Roman" w:cs="Times New Roman"/>
                <w:color w:val="000000"/>
                <w:sz w:val="18"/>
                <w:szCs w:val="18"/>
                <w:lang w:eastAsia="ru-RU"/>
              </w:rPr>
              <w:t>: по поглощению (пику), по времени, по объему;</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Оборудование детектора УФ</w:t>
            </w:r>
            <w:r w:rsidRPr="00CE4CEC">
              <w:rPr>
                <w:rFonts w:ascii="Times New Roman" w:eastAsia="Times New Roman" w:hAnsi="Times New Roman" w:cs="Times New Roman"/>
                <w:color w:val="000000"/>
                <w:sz w:val="18"/>
                <w:szCs w:val="18"/>
                <w:lang w:eastAsia="ru-RU"/>
              </w:rPr>
              <w:t>: оборудован проточной ячейкой;</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Детектор электропроводности</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 xml:space="preserve">Объем проточной ячейки детектора электропроводности, </w:t>
            </w:r>
            <w:proofErr w:type="spellStart"/>
            <w:r w:rsidRPr="00CE4CEC">
              <w:rPr>
                <w:rFonts w:ascii="Times New Roman" w:eastAsia="Times New Roman" w:hAnsi="Times New Roman" w:cs="Times New Roman"/>
                <w:color w:val="000000"/>
                <w:sz w:val="18"/>
                <w:szCs w:val="18"/>
                <w:u w:val="single"/>
                <w:lang w:eastAsia="ru-RU"/>
              </w:rPr>
              <w:t>мкл</w:t>
            </w:r>
            <w:proofErr w:type="spellEnd"/>
            <w:r w:rsidRPr="00CE4CEC">
              <w:rPr>
                <w:rFonts w:ascii="Times New Roman" w:eastAsia="Times New Roman" w:hAnsi="Times New Roman" w:cs="Times New Roman"/>
                <w:color w:val="000000"/>
                <w:sz w:val="18"/>
                <w:szCs w:val="18"/>
                <w:lang w:eastAsia="ru-RU"/>
              </w:rPr>
              <w:t>: 5;</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lastRenderedPageBreak/>
              <w:t xml:space="preserve">Погрешность </w:t>
            </w:r>
            <w:proofErr w:type="spellStart"/>
            <w:r w:rsidRPr="00CE4CEC">
              <w:rPr>
                <w:rFonts w:ascii="Times New Roman" w:eastAsia="Times New Roman" w:hAnsi="Times New Roman" w:cs="Times New Roman"/>
                <w:color w:val="000000"/>
                <w:sz w:val="18"/>
                <w:szCs w:val="18"/>
                <w:u w:val="single"/>
                <w:lang w:eastAsia="ru-RU"/>
              </w:rPr>
              <w:t>детекции</w:t>
            </w:r>
            <w:proofErr w:type="spellEnd"/>
            <w:r w:rsidRPr="00CE4CEC">
              <w:rPr>
                <w:rFonts w:ascii="Times New Roman" w:eastAsia="Times New Roman" w:hAnsi="Times New Roman" w:cs="Times New Roman"/>
                <w:color w:val="000000"/>
                <w:sz w:val="18"/>
                <w:szCs w:val="18"/>
                <w:u w:val="single"/>
                <w:lang w:eastAsia="ru-RU"/>
              </w:rPr>
              <w:t xml:space="preserve"> электропроводности</w:t>
            </w:r>
            <w:r w:rsidRPr="00CE4CEC">
              <w:rPr>
                <w:rFonts w:ascii="Times New Roman" w:eastAsia="Times New Roman" w:hAnsi="Times New Roman" w:cs="Times New Roman"/>
                <w:color w:val="000000"/>
                <w:sz w:val="18"/>
                <w:szCs w:val="18"/>
                <w:lang w:eastAsia="ru-RU"/>
              </w:rPr>
              <w:t xml:space="preserve">: 0.01 </w:t>
            </w:r>
            <w:proofErr w:type="spellStart"/>
            <w:r w:rsidRPr="00CE4CEC">
              <w:rPr>
                <w:rFonts w:ascii="Times New Roman" w:eastAsia="Times New Roman" w:hAnsi="Times New Roman" w:cs="Times New Roman"/>
                <w:color w:val="000000"/>
                <w:sz w:val="18"/>
                <w:szCs w:val="18"/>
                <w:lang w:eastAsia="ru-RU"/>
              </w:rPr>
              <w:t>мСм</w:t>
            </w:r>
            <w:proofErr w:type="spellEnd"/>
            <w:r w:rsidRPr="00CE4CEC">
              <w:rPr>
                <w:rFonts w:ascii="Times New Roman" w:eastAsia="Times New Roman" w:hAnsi="Times New Roman" w:cs="Times New Roman"/>
                <w:color w:val="000000"/>
                <w:sz w:val="18"/>
                <w:szCs w:val="18"/>
                <w:lang w:eastAsia="ru-RU"/>
              </w:rPr>
              <w:t>/см;</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Программируемость автоматического сбора фракций</w:t>
            </w:r>
            <w:r w:rsidRPr="00CE4CEC">
              <w:rPr>
                <w:rFonts w:ascii="Times New Roman" w:eastAsia="Times New Roman" w:hAnsi="Times New Roman" w:cs="Times New Roman"/>
                <w:color w:val="000000"/>
                <w:sz w:val="18"/>
                <w:szCs w:val="18"/>
                <w:lang w:eastAsia="ru-RU"/>
              </w:rPr>
              <w:t>: программируемый;</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Функции программного обеспечения внешнего</w:t>
            </w:r>
            <w:r w:rsidRPr="00CE4CEC">
              <w:rPr>
                <w:rFonts w:ascii="Times New Roman" w:eastAsia="Times New Roman" w:hAnsi="Times New Roman" w:cs="Times New Roman"/>
                <w:color w:val="000000"/>
                <w:sz w:val="18"/>
                <w:szCs w:val="18"/>
                <w:lang w:eastAsia="ru-RU"/>
              </w:rPr>
              <w:t xml:space="preserve">: сохранение и анализ </w:t>
            </w:r>
            <w:proofErr w:type="spellStart"/>
            <w:r w:rsidRPr="00CE4CEC">
              <w:rPr>
                <w:rFonts w:ascii="Times New Roman" w:eastAsia="Times New Roman" w:hAnsi="Times New Roman" w:cs="Times New Roman"/>
                <w:color w:val="000000"/>
                <w:sz w:val="18"/>
                <w:szCs w:val="18"/>
                <w:lang w:eastAsia="ru-RU"/>
              </w:rPr>
              <w:t>хроматограмм</w:t>
            </w:r>
            <w:proofErr w:type="spellEnd"/>
            <w:r w:rsidRPr="00CE4CEC">
              <w:rPr>
                <w:rFonts w:ascii="Times New Roman" w:eastAsia="Times New Roman" w:hAnsi="Times New Roman" w:cs="Times New Roman"/>
                <w:color w:val="000000"/>
                <w:sz w:val="18"/>
                <w:szCs w:val="18"/>
                <w:lang w:eastAsia="ru-RU"/>
              </w:rPr>
              <w:t>, обеспечивает управление системой, мониторинг показателей детекторов, мониторинг процесса в режиме реального времени, создание, сохранение и редактирование протоколов;</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Назначение</w:t>
            </w:r>
            <w:r w:rsidRPr="00CE4CEC">
              <w:rPr>
                <w:rFonts w:ascii="Times New Roman" w:eastAsia="Times New Roman" w:hAnsi="Times New Roman" w:cs="Times New Roman"/>
                <w:color w:val="000000"/>
                <w:sz w:val="18"/>
                <w:szCs w:val="18"/>
                <w:lang w:eastAsia="ru-RU"/>
              </w:rPr>
              <w:t xml:space="preserve">: очистка </w:t>
            </w:r>
            <w:proofErr w:type="spellStart"/>
            <w:r w:rsidRPr="00CE4CEC">
              <w:rPr>
                <w:rFonts w:ascii="Times New Roman" w:eastAsia="Times New Roman" w:hAnsi="Times New Roman" w:cs="Times New Roman"/>
                <w:color w:val="000000"/>
                <w:sz w:val="18"/>
                <w:szCs w:val="18"/>
                <w:lang w:eastAsia="ru-RU"/>
              </w:rPr>
              <w:t>биомолекул</w:t>
            </w:r>
            <w:proofErr w:type="spellEnd"/>
            <w:r w:rsidRPr="00CE4CEC">
              <w:rPr>
                <w:rFonts w:ascii="Times New Roman" w:eastAsia="Times New Roman" w:hAnsi="Times New Roman" w:cs="Times New Roman"/>
                <w:color w:val="000000"/>
                <w:sz w:val="18"/>
                <w:szCs w:val="18"/>
                <w:lang w:eastAsia="ru-RU"/>
              </w:rPr>
              <w:t xml:space="preserve"> методами жидкостной хроматографии при низком давлении;</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Число входных каналов клапана селекторного для подачи больших объемов образца</w:t>
            </w:r>
            <w:r w:rsidRPr="00CE4CEC">
              <w:rPr>
                <w:rFonts w:ascii="Times New Roman" w:eastAsia="Times New Roman" w:hAnsi="Times New Roman" w:cs="Times New Roman"/>
                <w:color w:val="000000"/>
                <w:sz w:val="18"/>
                <w:szCs w:val="18"/>
                <w:lang w:eastAsia="ru-RU"/>
              </w:rPr>
              <w:t>: 3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Расположение датчика давления</w:t>
            </w:r>
            <w:r w:rsidRPr="00CE4CEC">
              <w:rPr>
                <w:rFonts w:ascii="Times New Roman" w:eastAsia="Times New Roman" w:hAnsi="Times New Roman" w:cs="Times New Roman"/>
                <w:color w:val="000000"/>
                <w:sz w:val="18"/>
                <w:szCs w:val="18"/>
                <w:lang w:eastAsia="ru-RU"/>
              </w:rPr>
              <w:t>: расположен после насоса;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 xml:space="preserve">Объем проточной ячейки детектора УФ, </w:t>
            </w:r>
            <w:proofErr w:type="spellStart"/>
            <w:r w:rsidRPr="00CE4CEC">
              <w:rPr>
                <w:rFonts w:ascii="Times New Roman" w:eastAsia="Times New Roman" w:hAnsi="Times New Roman" w:cs="Times New Roman"/>
                <w:color w:val="000000"/>
                <w:sz w:val="18"/>
                <w:szCs w:val="18"/>
                <w:u w:val="single"/>
                <w:lang w:eastAsia="ru-RU"/>
              </w:rPr>
              <w:t>мкл</w:t>
            </w:r>
            <w:proofErr w:type="spellEnd"/>
            <w:r w:rsidRPr="00CE4CEC">
              <w:rPr>
                <w:rFonts w:ascii="Times New Roman" w:eastAsia="Times New Roman" w:hAnsi="Times New Roman" w:cs="Times New Roman"/>
                <w:color w:val="000000"/>
                <w:sz w:val="18"/>
                <w:szCs w:val="18"/>
                <w:lang w:eastAsia="ru-RU"/>
              </w:rPr>
              <w:t>: 6;</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Управление системой</w:t>
            </w:r>
            <w:r w:rsidRPr="00CE4CEC">
              <w:rPr>
                <w:rFonts w:ascii="Times New Roman" w:eastAsia="Times New Roman" w:hAnsi="Times New Roman" w:cs="Times New Roman"/>
                <w:color w:val="000000"/>
                <w:sz w:val="18"/>
                <w:szCs w:val="18"/>
                <w:lang w:eastAsia="ru-RU"/>
              </w:rPr>
              <w:t>: с помощью внешнего программного обеспечения, установленного на внешний пользовательский интерфейс;</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Функции клапанов переключения потока</w:t>
            </w:r>
            <w:r w:rsidRPr="00CE4CEC">
              <w:rPr>
                <w:rFonts w:ascii="Times New Roman" w:eastAsia="Times New Roman" w:hAnsi="Times New Roman" w:cs="Times New Roman"/>
                <w:color w:val="000000"/>
                <w:sz w:val="18"/>
                <w:szCs w:val="18"/>
                <w:lang w:eastAsia="ru-RU"/>
              </w:rPr>
              <w:t>: выходной клапан для переключения сбор фракций / слив, входной клапан для переключения между емкостями с буфером, клапан для нанесения больших объемов образца;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Тип коллектора фракций</w:t>
            </w:r>
            <w:r w:rsidRPr="00CE4CEC">
              <w:rPr>
                <w:rFonts w:ascii="Times New Roman" w:eastAsia="Times New Roman" w:hAnsi="Times New Roman" w:cs="Times New Roman"/>
                <w:color w:val="000000"/>
                <w:sz w:val="18"/>
                <w:szCs w:val="18"/>
                <w:lang w:eastAsia="ru-RU"/>
              </w:rPr>
              <w:t xml:space="preserve">: </w:t>
            </w:r>
            <w:proofErr w:type="spellStart"/>
            <w:r w:rsidRPr="00CE4CEC">
              <w:rPr>
                <w:rFonts w:ascii="Times New Roman" w:eastAsia="Times New Roman" w:hAnsi="Times New Roman" w:cs="Times New Roman"/>
                <w:color w:val="000000"/>
                <w:sz w:val="18"/>
                <w:szCs w:val="18"/>
                <w:lang w:eastAsia="ru-RU"/>
              </w:rPr>
              <w:t>шаттловый</w:t>
            </w:r>
            <w:proofErr w:type="spellEnd"/>
            <w:r w:rsidRPr="00CE4CEC">
              <w:rPr>
                <w:rFonts w:ascii="Times New Roman" w:eastAsia="Times New Roman" w:hAnsi="Times New Roman" w:cs="Times New Roman"/>
                <w:color w:val="000000"/>
                <w:sz w:val="18"/>
                <w:szCs w:val="18"/>
                <w:lang w:eastAsia="ru-RU"/>
              </w:rPr>
              <w:t>;</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Длина оптического пути проточной ячейки детектора УФ</w:t>
            </w:r>
            <w:r w:rsidRPr="00CE4CEC">
              <w:rPr>
                <w:rFonts w:ascii="Times New Roman" w:eastAsia="Times New Roman" w:hAnsi="Times New Roman" w:cs="Times New Roman"/>
                <w:color w:val="000000"/>
                <w:sz w:val="18"/>
                <w:szCs w:val="18"/>
                <w:lang w:eastAsia="ru-RU"/>
              </w:rPr>
              <w:t>: 2 Миллиметр;</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Объем камеры смесителя</w:t>
            </w:r>
            <w:r w:rsidRPr="00CE4CEC">
              <w:rPr>
                <w:rFonts w:ascii="Times New Roman" w:eastAsia="Times New Roman" w:hAnsi="Times New Roman" w:cs="Times New Roman"/>
                <w:color w:val="000000"/>
                <w:sz w:val="18"/>
                <w:szCs w:val="18"/>
                <w:lang w:eastAsia="ru-RU"/>
              </w:rPr>
              <w:t xml:space="preserve">: 2 Кубический </w:t>
            </w:r>
            <w:proofErr w:type="gramStart"/>
            <w:r w:rsidRPr="00CE4CEC">
              <w:rPr>
                <w:rFonts w:ascii="Times New Roman" w:eastAsia="Times New Roman" w:hAnsi="Times New Roman" w:cs="Times New Roman"/>
                <w:color w:val="000000"/>
                <w:sz w:val="18"/>
                <w:szCs w:val="18"/>
                <w:lang w:eastAsia="ru-RU"/>
              </w:rPr>
              <w:t>сантиметр;^</w:t>
            </w:r>
            <w:proofErr w:type="gramEnd"/>
            <w:r w:rsidRPr="00CE4CEC">
              <w:rPr>
                <w:rFonts w:ascii="Times New Roman" w:eastAsia="Times New Roman" w:hAnsi="Times New Roman" w:cs="Times New Roman"/>
                <w:color w:val="000000"/>
                <w:sz w:val="18"/>
                <w:szCs w:val="18"/>
                <w:lang w:eastAsia="ru-RU"/>
              </w:rPr>
              <w:t>миллилитр;</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Максимальное количество фракций</w:t>
            </w:r>
            <w:r w:rsidRPr="00CE4CEC">
              <w:rPr>
                <w:rFonts w:ascii="Times New Roman" w:eastAsia="Times New Roman" w:hAnsi="Times New Roman" w:cs="Times New Roman"/>
                <w:color w:val="000000"/>
                <w:sz w:val="18"/>
                <w:szCs w:val="18"/>
                <w:lang w:eastAsia="ru-RU"/>
              </w:rPr>
              <w:t>: 130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Коллектор фракций</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Функция детектора УФ</w:t>
            </w:r>
            <w:r w:rsidRPr="00CE4CEC">
              <w:rPr>
                <w:rFonts w:ascii="Times New Roman" w:eastAsia="Times New Roman" w:hAnsi="Times New Roman" w:cs="Times New Roman"/>
                <w:color w:val="000000"/>
                <w:sz w:val="18"/>
                <w:szCs w:val="18"/>
                <w:lang w:eastAsia="ru-RU"/>
              </w:rPr>
              <w:t xml:space="preserve">: обеспечивание </w:t>
            </w:r>
            <w:proofErr w:type="spellStart"/>
            <w:r w:rsidRPr="00CE4CEC">
              <w:rPr>
                <w:rFonts w:ascii="Times New Roman" w:eastAsia="Times New Roman" w:hAnsi="Times New Roman" w:cs="Times New Roman"/>
                <w:color w:val="000000"/>
                <w:sz w:val="18"/>
                <w:szCs w:val="18"/>
                <w:lang w:eastAsia="ru-RU"/>
              </w:rPr>
              <w:t>детекции</w:t>
            </w:r>
            <w:proofErr w:type="spellEnd"/>
            <w:r w:rsidRPr="00CE4CEC">
              <w:rPr>
                <w:rFonts w:ascii="Times New Roman" w:eastAsia="Times New Roman" w:hAnsi="Times New Roman" w:cs="Times New Roman"/>
                <w:color w:val="000000"/>
                <w:sz w:val="18"/>
                <w:szCs w:val="18"/>
                <w:lang w:eastAsia="ru-RU"/>
              </w:rPr>
              <w:t xml:space="preserve"> поглощения по длине волны 280 </w:t>
            </w:r>
            <w:proofErr w:type="spellStart"/>
            <w:r w:rsidRPr="00CE4CEC">
              <w:rPr>
                <w:rFonts w:ascii="Times New Roman" w:eastAsia="Times New Roman" w:hAnsi="Times New Roman" w:cs="Times New Roman"/>
                <w:color w:val="000000"/>
                <w:sz w:val="18"/>
                <w:szCs w:val="18"/>
                <w:lang w:eastAsia="ru-RU"/>
              </w:rPr>
              <w:t>нм</w:t>
            </w:r>
            <w:proofErr w:type="spellEnd"/>
            <w:r w:rsidRPr="00CE4CEC">
              <w:rPr>
                <w:rFonts w:ascii="Times New Roman" w:eastAsia="Times New Roman" w:hAnsi="Times New Roman" w:cs="Times New Roman"/>
                <w:color w:val="000000"/>
                <w:sz w:val="18"/>
                <w:szCs w:val="18"/>
                <w:lang w:eastAsia="ru-RU"/>
              </w:rPr>
              <w:t xml:space="preserve"> в диапазоне 0.01 – 5 AU;</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Детектор УФ</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Датчик температуры</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Количество портов клапана для ввода образца автоматический</w:t>
            </w:r>
            <w:r w:rsidRPr="00CE4CEC">
              <w:rPr>
                <w:rFonts w:ascii="Times New Roman" w:eastAsia="Times New Roman" w:hAnsi="Times New Roman" w:cs="Times New Roman"/>
                <w:color w:val="000000"/>
                <w:sz w:val="18"/>
                <w:szCs w:val="18"/>
                <w:lang w:eastAsia="ru-RU"/>
              </w:rPr>
              <w:t>: 7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Стартовый набор</w:t>
            </w:r>
            <w:r w:rsidRPr="00CE4CEC">
              <w:rPr>
                <w:rFonts w:ascii="Times New Roman" w:eastAsia="Times New Roman" w:hAnsi="Times New Roman" w:cs="Times New Roman"/>
                <w:color w:val="000000"/>
                <w:sz w:val="18"/>
                <w:szCs w:val="18"/>
                <w:lang w:eastAsia="ru-RU"/>
              </w:rPr>
              <w:t>: наличие;</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Число входных каналов клапана селекторного для выбора буфера</w:t>
            </w:r>
            <w:r w:rsidRPr="00CE4CEC">
              <w:rPr>
                <w:rFonts w:ascii="Times New Roman" w:eastAsia="Times New Roman" w:hAnsi="Times New Roman" w:cs="Times New Roman"/>
                <w:color w:val="000000"/>
                <w:sz w:val="18"/>
                <w:szCs w:val="18"/>
                <w:lang w:eastAsia="ru-RU"/>
              </w:rPr>
              <w:t>: 3 Штука;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Функция детектора электропроводности</w:t>
            </w:r>
            <w:r w:rsidRPr="00CE4CEC">
              <w:rPr>
                <w:rFonts w:ascii="Times New Roman" w:eastAsia="Times New Roman" w:hAnsi="Times New Roman" w:cs="Times New Roman"/>
                <w:color w:val="000000"/>
                <w:sz w:val="18"/>
                <w:szCs w:val="18"/>
                <w:lang w:eastAsia="ru-RU"/>
              </w:rPr>
              <w:t xml:space="preserve">: обеспечивание </w:t>
            </w:r>
            <w:proofErr w:type="spellStart"/>
            <w:r w:rsidRPr="00CE4CEC">
              <w:rPr>
                <w:rFonts w:ascii="Times New Roman" w:eastAsia="Times New Roman" w:hAnsi="Times New Roman" w:cs="Times New Roman"/>
                <w:color w:val="000000"/>
                <w:sz w:val="18"/>
                <w:szCs w:val="18"/>
                <w:lang w:eastAsia="ru-RU"/>
              </w:rPr>
              <w:t>детекции</w:t>
            </w:r>
            <w:proofErr w:type="spellEnd"/>
            <w:r w:rsidRPr="00CE4CEC">
              <w:rPr>
                <w:rFonts w:ascii="Times New Roman" w:eastAsia="Times New Roman" w:hAnsi="Times New Roman" w:cs="Times New Roman"/>
                <w:color w:val="000000"/>
                <w:sz w:val="18"/>
                <w:szCs w:val="18"/>
                <w:lang w:eastAsia="ru-RU"/>
              </w:rPr>
              <w:t xml:space="preserve"> в диапазоне 0-500 </w:t>
            </w:r>
            <w:proofErr w:type="spellStart"/>
            <w:r w:rsidRPr="00CE4CEC">
              <w:rPr>
                <w:rFonts w:ascii="Times New Roman" w:eastAsia="Times New Roman" w:hAnsi="Times New Roman" w:cs="Times New Roman"/>
                <w:color w:val="000000"/>
                <w:sz w:val="18"/>
                <w:szCs w:val="18"/>
                <w:lang w:eastAsia="ru-RU"/>
              </w:rPr>
              <w:t>мСм</w:t>
            </w:r>
            <w:proofErr w:type="spellEnd"/>
            <w:r w:rsidRPr="00CE4CEC">
              <w:rPr>
                <w:rFonts w:ascii="Times New Roman" w:eastAsia="Times New Roman" w:hAnsi="Times New Roman" w:cs="Times New Roman"/>
                <w:color w:val="000000"/>
                <w:sz w:val="18"/>
                <w:szCs w:val="18"/>
                <w:lang w:eastAsia="ru-RU"/>
              </w:rPr>
              <w:t>/см;</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Совместимость держателя для пробирок с пробирками</w:t>
            </w:r>
            <w:r w:rsidRPr="00CE4CEC">
              <w:rPr>
                <w:rFonts w:ascii="Times New Roman" w:eastAsia="Times New Roman" w:hAnsi="Times New Roman" w:cs="Times New Roman"/>
                <w:color w:val="000000"/>
                <w:sz w:val="18"/>
                <w:szCs w:val="18"/>
                <w:lang w:eastAsia="ru-RU"/>
              </w:rPr>
              <w:t>: размером 18х150 мм (15 мл), вместительность 48 мест;</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Все комплектующие системы</w:t>
            </w:r>
            <w:r w:rsidRPr="00CE4CEC">
              <w:rPr>
                <w:rFonts w:ascii="Times New Roman" w:eastAsia="Times New Roman" w:hAnsi="Times New Roman" w:cs="Times New Roman"/>
                <w:color w:val="000000"/>
                <w:sz w:val="18"/>
                <w:szCs w:val="18"/>
                <w:lang w:eastAsia="ru-RU"/>
              </w:rPr>
              <w:t>: имеют конструкцию, необходимую для работы при низких давлениях;</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Насосный блок включает</w:t>
            </w:r>
            <w:r w:rsidRPr="00CE4CEC">
              <w:rPr>
                <w:rFonts w:ascii="Times New Roman" w:eastAsia="Times New Roman" w:hAnsi="Times New Roman" w:cs="Times New Roman"/>
                <w:color w:val="000000"/>
                <w:sz w:val="18"/>
                <w:szCs w:val="18"/>
                <w:lang w:eastAsia="ru-RU"/>
              </w:rPr>
              <w:t>: высокоточный плунжерный насос с 2 головками насоса;</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Клапан для ввода образца автоматический</w:t>
            </w:r>
            <w:r w:rsidRPr="00CE4CEC">
              <w:rPr>
                <w:rFonts w:ascii="Times New Roman" w:eastAsia="Times New Roman" w:hAnsi="Times New Roman" w:cs="Times New Roman"/>
                <w:color w:val="000000"/>
                <w:sz w:val="18"/>
                <w:szCs w:val="18"/>
                <w:lang w:eastAsia="ru-RU"/>
              </w:rPr>
              <w:t>: трехпозиционный;</w:t>
            </w:r>
          </w:p>
          <w:p w:rsidR="00CE4CEC" w:rsidRPr="00CE4CEC" w:rsidRDefault="00CE4CEC" w:rsidP="00CE4CEC">
            <w:pPr>
              <w:spacing w:after="45" w:line="240" w:lineRule="auto"/>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u w:val="single"/>
                <w:lang w:eastAsia="ru-RU"/>
              </w:rPr>
              <w:t>Погрешность поддержания скорости потока от установленной</w:t>
            </w:r>
            <w:r w:rsidRPr="00CE4CEC">
              <w:rPr>
                <w:rFonts w:ascii="Times New Roman" w:eastAsia="Times New Roman" w:hAnsi="Times New Roman" w:cs="Times New Roman"/>
                <w:color w:val="000000"/>
                <w:sz w:val="18"/>
                <w:szCs w:val="18"/>
                <w:lang w:eastAsia="ru-RU"/>
              </w:rPr>
              <w:t>: ≥ 1.5 и ≤ 1.5 Процент;</w:t>
            </w:r>
          </w:p>
        </w:tc>
      </w:tr>
      <w:tr w:rsidR="00AA77EA" w:rsidRPr="00CE4CEC" w:rsidTr="00F2593F">
        <w:tc>
          <w:tcPr>
            <w:tcW w:w="11356" w:type="dxa"/>
            <w:gridSpan w:val="6"/>
            <w:tcMar>
              <w:top w:w="75" w:type="dxa"/>
              <w:left w:w="75" w:type="dxa"/>
              <w:bottom w:w="75" w:type="dxa"/>
              <w:right w:w="75" w:type="dxa"/>
            </w:tcMar>
            <w:vAlign w:val="center"/>
            <w:hideMark/>
          </w:tcPr>
          <w:p w:rsidR="00CE4CEC" w:rsidRPr="00CE4CEC" w:rsidRDefault="00CE4CEC" w:rsidP="00CE4CEC">
            <w:pPr>
              <w:spacing w:after="0" w:line="240" w:lineRule="auto"/>
              <w:jc w:val="right"/>
              <w:rPr>
                <w:rFonts w:ascii="Times New Roman" w:eastAsia="Times New Roman" w:hAnsi="Times New Roman" w:cs="Times New Roman"/>
                <w:b/>
                <w:color w:val="000000"/>
                <w:sz w:val="18"/>
                <w:szCs w:val="18"/>
                <w:lang w:eastAsia="ru-RU"/>
              </w:rPr>
            </w:pPr>
            <w:r w:rsidRPr="00CE4CEC">
              <w:rPr>
                <w:rFonts w:ascii="Times New Roman" w:eastAsia="Times New Roman" w:hAnsi="Times New Roman" w:cs="Times New Roman"/>
                <w:b/>
                <w:color w:val="000000"/>
                <w:sz w:val="18"/>
                <w:szCs w:val="18"/>
                <w:lang w:eastAsia="ru-RU"/>
              </w:rPr>
              <w:lastRenderedPageBreak/>
              <w:t>Итого:</w:t>
            </w:r>
          </w:p>
        </w:tc>
        <w:tc>
          <w:tcPr>
            <w:tcW w:w="3862"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CE4CEC" w:rsidRPr="00CE4CEC" w:rsidRDefault="00CE4CEC" w:rsidP="00CE4CEC">
            <w:pPr>
              <w:spacing w:after="0" w:line="240" w:lineRule="auto"/>
              <w:jc w:val="center"/>
              <w:rPr>
                <w:rFonts w:ascii="Times New Roman" w:eastAsia="Times New Roman" w:hAnsi="Times New Roman" w:cs="Times New Roman"/>
                <w:color w:val="000000"/>
                <w:sz w:val="18"/>
                <w:szCs w:val="18"/>
                <w:lang w:eastAsia="ru-RU"/>
              </w:rPr>
            </w:pPr>
            <w:r w:rsidRPr="00CE4CEC">
              <w:rPr>
                <w:rFonts w:ascii="Times New Roman" w:eastAsia="Times New Roman" w:hAnsi="Times New Roman" w:cs="Times New Roman"/>
                <w:color w:val="000000"/>
                <w:sz w:val="18"/>
                <w:szCs w:val="18"/>
                <w:lang w:eastAsia="ru-RU"/>
              </w:rPr>
              <w:t>2 036 709.71</w:t>
            </w:r>
            <w:r w:rsidR="00AA77EA">
              <w:rPr>
                <w:rFonts w:ascii="Times New Roman" w:eastAsia="Times New Roman" w:hAnsi="Times New Roman" w:cs="Times New Roman"/>
                <w:color w:val="000000"/>
                <w:sz w:val="18"/>
                <w:szCs w:val="18"/>
                <w:lang w:eastAsia="ru-RU"/>
              </w:rPr>
              <w:t xml:space="preserve"> руб., в т.ч. НДС 20 % - </w:t>
            </w:r>
            <w:r w:rsidR="00AA77EA" w:rsidRPr="00AA77EA">
              <w:rPr>
                <w:rFonts w:ascii="Times New Roman" w:eastAsia="Times New Roman" w:hAnsi="Times New Roman" w:cs="Times New Roman"/>
                <w:color w:val="000000"/>
                <w:sz w:val="18"/>
                <w:szCs w:val="18"/>
                <w:lang w:eastAsia="ru-RU"/>
              </w:rPr>
              <w:t>339 451.62</w:t>
            </w:r>
            <w:r w:rsidR="00AA77EA" w:rsidRPr="00AA77EA">
              <w:rPr>
                <w:rFonts w:ascii="Times New Roman" w:eastAsia="Times New Roman" w:hAnsi="Times New Roman" w:cs="Times New Roman"/>
                <w:color w:val="000000"/>
                <w:sz w:val="18"/>
                <w:szCs w:val="18"/>
                <w:lang w:eastAsia="ru-RU"/>
              </w:rPr>
              <w:t xml:space="preserve"> руб.</w:t>
            </w:r>
          </w:p>
        </w:tc>
        <w:tc>
          <w:tcPr>
            <w:tcW w:w="218" w:type="dxa"/>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48" w:type="dxa"/>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CE4CEC" w:rsidRPr="00CE4CEC" w:rsidRDefault="00CE4CEC" w:rsidP="00CE4CEC">
            <w:pPr>
              <w:spacing w:after="0" w:line="240" w:lineRule="auto"/>
              <w:rPr>
                <w:rFonts w:ascii="Times New Roman" w:eastAsia="Times New Roman" w:hAnsi="Times New Roman" w:cs="Times New Roman"/>
                <w:sz w:val="20"/>
                <w:szCs w:val="20"/>
                <w:lang w:eastAsia="ru-RU"/>
              </w:rPr>
            </w:pPr>
          </w:p>
        </w:tc>
      </w:tr>
    </w:tbl>
    <w:p w:rsidR="005F7A58" w:rsidRDefault="005F7A58" w:rsidP="0059043D">
      <w:pPr>
        <w:pStyle w:val="-1"/>
        <w:keepNext w:val="0"/>
        <w:widowControl w:val="0"/>
        <w:tabs>
          <w:tab w:val="clear" w:pos="360"/>
        </w:tabs>
        <w:spacing w:before="0" w:after="0"/>
        <w:ind w:left="0" w:firstLine="0"/>
        <w:jc w:val="left"/>
        <w:rPr>
          <w:sz w:val="22"/>
          <w:szCs w:val="22"/>
        </w:rPr>
      </w:pPr>
    </w:p>
    <w:tbl>
      <w:tblPr>
        <w:tblW w:w="5108" w:type="pct"/>
        <w:tblInd w:w="-289" w:type="dxa"/>
        <w:tblLayout w:type="fixed"/>
        <w:tblLook w:val="0000" w:firstRow="0" w:lastRow="0" w:firstColumn="0" w:lastColumn="0" w:noHBand="0" w:noVBand="0"/>
      </w:tblPr>
      <w:tblGrid>
        <w:gridCol w:w="15463"/>
      </w:tblGrid>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b/>
                <w:bCs/>
              </w:rPr>
            </w:pPr>
            <w:r w:rsidRPr="006B6101">
              <w:rPr>
                <w:rFonts w:ascii="Times New Roman" w:hAnsi="Times New Roman"/>
                <w:b/>
                <w:bCs/>
              </w:rPr>
              <w:t>Дополнительные требования к поставляемому Товару:</w:t>
            </w:r>
          </w:p>
        </w:tc>
      </w:tr>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rPr>
            </w:pPr>
            <w:r w:rsidRPr="006B6101">
              <w:rPr>
                <w:rFonts w:ascii="Times New Roman" w:hAnsi="Times New Roman"/>
              </w:rPr>
              <w:t>Строгое соответствие товара техническим характеристикам</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rPr>
            </w:pPr>
            <w:r w:rsidRPr="006B6101">
              <w:rPr>
                <w:rFonts w:ascii="Times New Roman" w:hAnsi="Times New Roman"/>
              </w:rPr>
              <w:t>Не допускается предложение нескольких эквивалентных Товаров</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rPr>
            </w:pPr>
            <w:r w:rsidRPr="006B6101">
              <w:rPr>
                <w:rFonts w:ascii="Times New Roman" w:hAnsi="Times New Roman"/>
              </w:rPr>
              <w:t xml:space="preserve">Весь Товар </w:t>
            </w:r>
            <w:r>
              <w:rPr>
                <w:rFonts w:ascii="Times New Roman" w:hAnsi="Times New Roman"/>
              </w:rPr>
              <w:t>является</w:t>
            </w:r>
            <w:r w:rsidRPr="006B6101">
              <w:rPr>
                <w:rFonts w:ascii="Times New Roman" w:hAnsi="Times New Roman"/>
              </w:rPr>
              <w:t xml:space="preserve"> новым и изготовленным не ранее 202</w:t>
            </w:r>
            <w:r w:rsidR="00C54C74">
              <w:rPr>
                <w:rFonts w:ascii="Times New Roman" w:hAnsi="Times New Roman"/>
              </w:rPr>
              <w:t>4</w:t>
            </w:r>
            <w:r w:rsidRPr="006B6101">
              <w:rPr>
                <w:rFonts w:ascii="Times New Roman" w:hAnsi="Times New Roman"/>
              </w:rPr>
              <w:t xml:space="preserve"> г</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rPr>
            </w:pPr>
            <w:r w:rsidRPr="006B6101">
              <w:rPr>
                <w:rFonts w:ascii="Times New Roman" w:hAnsi="Times New Roman"/>
              </w:rPr>
              <w:t xml:space="preserve">Документы: </w:t>
            </w:r>
            <w:r w:rsidRPr="009E3BF1">
              <w:rPr>
                <w:rFonts w:ascii="Times New Roman" w:hAnsi="Times New Roman"/>
                <w:b/>
                <w:i/>
              </w:rPr>
              <w:t xml:space="preserve">паспорт и/или руководство пользователя на русском </w:t>
            </w:r>
            <w:r w:rsidRPr="00A37624">
              <w:rPr>
                <w:rFonts w:ascii="Times New Roman" w:hAnsi="Times New Roman"/>
                <w:b/>
                <w:i/>
              </w:rPr>
              <w:t>языке предоставляются непосредственно при поставке Товара</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rPr>
                <w:rFonts w:ascii="Times New Roman" w:hAnsi="Times New Roman"/>
                <w:color w:val="FF0000"/>
              </w:rPr>
            </w:pPr>
            <w:r w:rsidRPr="006B6101">
              <w:rPr>
                <w:rFonts w:ascii="Times New Roman" w:hAnsi="Times New Roman"/>
              </w:rPr>
              <w:t>Поставщик поставляет весь предлагаемый Товар работоспособным и включает в свое предложение все компоненты, необходимые для выполнения этого требования</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spacing w:after="0" w:line="240" w:lineRule="auto"/>
              <w:ind w:firstLine="567"/>
              <w:jc w:val="both"/>
              <w:rPr>
                <w:rFonts w:ascii="Times New Roman" w:hAnsi="Times New Roman" w:cs="Times New Roman"/>
              </w:rPr>
            </w:pPr>
            <w:r w:rsidRPr="006B6101">
              <w:rPr>
                <w:rFonts w:ascii="Times New Roman" w:hAnsi="Times New Roman" w:cs="Times New Roman"/>
              </w:rPr>
              <w:lastRenderedPageBreak/>
              <w:t>Предусмотрены:</w:t>
            </w:r>
          </w:p>
          <w:p w:rsidR="00AA77EA" w:rsidRPr="006B6101" w:rsidRDefault="00AA77EA" w:rsidP="00125999">
            <w:pPr>
              <w:spacing w:after="0" w:line="240" w:lineRule="auto"/>
              <w:ind w:firstLine="567"/>
              <w:jc w:val="both"/>
              <w:rPr>
                <w:rFonts w:ascii="Times New Roman" w:hAnsi="Times New Roman" w:cs="Times New Roman"/>
              </w:rPr>
            </w:pPr>
            <w:r w:rsidRPr="006B6101">
              <w:rPr>
                <w:rFonts w:ascii="Times New Roman" w:hAnsi="Times New Roman" w:cs="Times New Roman"/>
              </w:rPr>
              <w:t>- работы по вводу в эксплуатацию оборудования и инструктажу персонала, которые выполняются сервисными инженерами, сертифицированными производителем. При проведении работ по вводу в эксплуатацию оборудования выполн</w:t>
            </w:r>
            <w:r>
              <w:rPr>
                <w:rFonts w:ascii="Times New Roman" w:hAnsi="Times New Roman" w:cs="Times New Roman"/>
              </w:rPr>
              <w:t>яется</w:t>
            </w:r>
            <w:r w:rsidRPr="006B6101">
              <w:rPr>
                <w:rFonts w:ascii="Times New Roman" w:hAnsi="Times New Roman" w:cs="Times New Roman"/>
              </w:rPr>
              <w:t xml:space="preserve"> проверка работоспособности оборудования во всех режимах работы</w:t>
            </w:r>
            <w:r w:rsidR="005F0105">
              <w:rPr>
                <w:rFonts w:ascii="Times New Roman" w:hAnsi="Times New Roman" w:cs="Times New Roman"/>
              </w:rPr>
              <w:t>;</w:t>
            </w:r>
          </w:p>
        </w:tc>
      </w:tr>
      <w:tr w:rsidR="00AA77EA" w:rsidRPr="006B6101" w:rsidTr="00125999">
        <w:trPr>
          <w:cantSplit/>
          <w:trHeight w:val="251"/>
        </w:trPr>
        <w:tc>
          <w:tcPr>
            <w:tcW w:w="5000" w:type="pct"/>
          </w:tcPr>
          <w:p w:rsidR="00AA77EA" w:rsidRPr="006B6101" w:rsidRDefault="00AA77EA" w:rsidP="00125999">
            <w:pPr>
              <w:spacing w:after="0" w:line="240" w:lineRule="auto"/>
              <w:ind w:firstLine="567"/>
              <w:jc w:val="both"/>
              <w:rPr>
                <w:rFonts w:ascii="Times New Roman" w:eastAsia="Times New Roman" w:hAnsi="Times New Roman" w:cs="Times New Roman"/>
                <w:lang w:eastAsia="ru-RU"/>
              </w:rPr>
            </w:pPr>
            <w:r w:rsidRPr="006B6101">
              <w:rPr>
                <w:rFonts w:ascii="Times New Roman" w:eastAsia="Times New Roman" w:hAnsi="Times New Roman" w:cs="Times New Roman"/>
                <w:lang w:eastAsia="ru-RU"/>
              </w:rPr>
              <w:t>Наличие сертификата сервисного инженера от предприятия-изготовителя оборудования</w:t>
            </w:r>
            <w:r w:rsidR="005F0105">
              <w:rPr>
                <w:rFonts w:ascii="Times New Roman" w:eastAsia="Times New Roman" w:hAnsi="Times New Roman" w:cs="Times New Roman"/>
                <w:lang w:eastAsia="ru-RU"/>
              </w:rPr>
              <w:t>;</w:t>
            </w:r>
          </w:p>
        </w:tc>
      </w:tr>
      <w:tr w:rsidR="00AA77EA" w:rsidRPr="006B6101" w:rsidTr="00125999">
        <w:trPr>
          <w:cantSplit/>
          <w:trHeight w:val="251"/>
        </w:trPr>
        <w:tc>
          <w:tcPr>
            <w:tcW w:w="5000" w:type="pct"/>
          </w:tcPr>
          <w:p w:rsidR="00AA77EA" w:rsidRPr="006B6101" w:rsidRDefault="00AA77EA" w:rsidP="00125999">
            <w:pPr>
              <w:spacing w:after="0" w:line="240" w:lineRule="auto"/>
              <w:ind w:firstLine="567"/>
              <w:jc w:val="both"/>
              <w:rPr>
                <w:rFonts w:ascii="Times New Roman" w:hAnsi="Times New Roman" w:cs="Times New Roman"/>
              </w:rPr>
            </w:pPr>
            <w:r w:rsidRPr="006B6101">
              <w:rPr>
                <w:rFonts w:ascii="Times New Roman" w:hAnsi="Times New Roman" w:cs="Times New Roman"/>
              </w:rPr>
              <w:t>В комплект поставки вход</w:t>
            </w:r>
            <w:r>
              <w:rPr>
                <w:rFonts w:ascii="Times New Roman" w:hAnsi="Times New Roman" w:cs="Times New Roman"/>
              </w:rPr>
              <w:t>ят</w:t>
            </w:r>
            <w:r w:rsidRPr="006B6101">
              <w:rPr>
                <w:rFonts w:ascii="Times New Roman" w:hAnsi="Times New Roman" w:cs="Times New Roman"/>
              </w:rPr>
              <w:t xml:space="preserve"> все необходимые комплектующие для ввода в эксплуатацию оборудования и для проверки работоспособности оборудования во всех режимах работы</w:t>
            </w:r>
            <w:r w:rsidR="005F0105">
              <w:rPr>
                <w:rFonts w:ascii="Times New Roman" w:hAnsi="Times New Roman" w:cs="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jc w:val="both"/>
              <w:rPr>
                <w:rFonts w:ascii="Times New Roman" w:hAnsi="Times New Roman"/>
                <w:b/>
              </w:rPr>
            </w:pPr>
            <w:r w:rsidRPr="006B6101">
              <w:rPr>
                <w:rFonts w:ascii="Times New Roman" w:hAnsi="Times New Roman"/>
                <w:b/>
              </w:rPr>
              <w:t>Требования по гарантийному и послегарантийному обслуживанию Товара:</w:t>
            </w:r>
          </w:p>
        </w:tc>
      </w:tr>
      <w:tr w:rsidR="00AA77EA" w:rsidRPr="006B6101" w:rsidTr="00125999">
        <w:trPr>
          <w:cantSplit/>
          <w:trHeight w:val="251"/>
        </w:trPr>
        <w:tc>
          <w:tcPr>
            <w:tcW w:w="5000" w:type="pct"/>
          </w:tcPr>
          <w:p w:rsidR="00AA77EA" w:rsidRPr="006B6101" w:rsidRDefault="00AA77EA" w:rsidP="00125999">
            <w:pPr>
              <w:pStyle w:val="af7"/>
              <w:ind w:firstLine="567"/>
              <w:jc w:val="both"/>
              <w:rPr>
                <w:rFonts w:ascii="Times New Roman" w:hAnsi="Times New Roman"/>
              </w:rPr>
            </w:pPr>
            <w:r w:rsidRPr="006B6101">
              <w:rPr>
                <w:rFonts w:ascii="Times New Roman" w:hAnsi="Times New Roman"/>
              </w:rPr>
              <w:t>Срок гарантийного обслуживания - не менее у</w:t>
            </w:r>
            <w:r>
              <w:rPr>
                <w:rFonts w:ascii="Times New Roman" w:hAnsi="Times New Roman"/>
              </w:rPr>
              <w:t xml:space="preserve">становленного производителем и </w:t>
            </w:r>
            <w:r w:rsidRPr="006B6101">
              <w:rPr>
                <w:rFonts w:ascii="Times New Roman" w:hAnsi="Times New Roman"/>
              </w:rPr>
              <w:t>составля</w:t>
            </w:r>
            <w:r>
              <w:rPr>
                <w:rFonts w:ascii="Times New Roman" w:hAnsi="Times New Roman"/>
              </w:rPr>
              <w:t>е</w:t>
            </w:r>
            <w:r w:rsidRPr="006B6101">
              <w:rPr>
                <w:rFonts w:ascii="Times New Roman" w:hAnsi="Times New Roman"/>
              </w:rPr>
              <w:t xml:space="preserve">т </w:t>
            </w:r>
            <w:r w:rsidRPr="000940A6">
              <w:rPr>
                <w:rFonts w:ascii="Times New Roman" w:hAnsi="Times New Roman"/>
                <w:b/>
              </w:rPr>
              <w:t>не менее 12 месяцев</w:t>
            </w:r>
            <w:r>
              <w:rPr>
                <w:rFonts w:ascii="Times New Roman" w:hAnsi="Times New Roman"/>
              </w:rPr>
              <w:t xml:space="preserve"> с даты</w:t>
            </w:r>
            <w:r w:rsidRPr="006B6101">
              <w:rPr>
                <w:rFonts w:ascii="Times New Roman" w:hAnsi="Times New Roman"/>
              </w:rPr>
              <w:t xml:space="preserve"> ввода в эксплуатацию оборудования</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jc w:val="both"/>
              <w:rPr>
                <w:rFonts w:ascii="Times New Roman" w:hAnsi="Times New Roman"/>
                <w:color w:val="FF0000"/>
              </w:rPr>
            </w:pPr>
            <w:r w:rsidRPr="006B6101">
              <w:rPr>
                <w:rFonts w:ascii="Times New Roman" w:hAnsi="Times New Roman"/>
              </w:rPr>
              <w:t>Гарантийное обслуживание поставляемого Товара должно осуществляться без затрат со стороны Заказчика</w:t>
            </w:r>
            <w:r w:rsidR="005F0105">
              <w:rPr>
                <w:rFonts w:ascii="Times New Roman" w:hAnsi="Times New Roman"/>
              </w:rPr>
              <w:t>;</w:t>
            </w:r>
          </w:p>
        </w:tc>
      </w:tr>
      <w:tr w:rsidR="00AA77EA" w:rsidRPr="006B6101" w:rsidTr="00125999">
        <w:trPr>
          <w:cantSplit/>
          <w:trHeight w:val="251"/>
        </w:trPr>
        <w:tc>
          <w:tcPr>
            <w:tcW w:w="5000" w:type="pct"/>
          </w:tcPr>
          <w:p w:rsidR="00AA77EA" w:rsidRPr="006B6101" w:rsidRDefault="00AA77EA" w:rsidP="00125999">
            <w:pPr>
              <w:pStyle w:val="af7"/>
              <w:ind w:firstLine="567"/>
              <w:jc w:val="both"/>
              <w:rPr>
                <w:rFonts w:ascii="Times New Roman" w:hAnsi="Times New Roman"/>
              </w:rPr>
            </w:pPr>
            <w:r w:rsidRPr="006B6101">
              <w:rPr>
                <w:rFonts w:ascii="Times New Roman" w:hAnsi="Times New Roman"/>
              </w:rPr>
              <w:t>Возможность гарантийного и пост-гарантийного ремонта на базе авторизованного производителем сервисного центра</w:t>
            </w:r>
            <w:r w:rsidR="005F0105">
              <w:rPr>
                <w:rFonts w:ascii="Times New Roman" w:hAnsi="Times New Roman"/>
              </w:rPr>
              <w:t>.</w:t>
            </w:r>
          </w:p>
        </w:tc>
      </w:tr>
    </w:tbl>
    <w:p w:rsidR="005F7A58" w:rsidRPr="00367E87" w:rsidRDefault="005F7A58" w:rsidP="0059043D">
      <w:pPr>
        <w:widowControl w:val="0"/>
        <w:tabs>
          <w:tab w:val="right" w:pos="9923"/>
        </w:tabs>
        <w:spacing w:after="0" w:line="240" w:lineRule="auto"/>
        <w:rPr>
          <w:rFonts w:ascii="Times New Roman" w:hAnsi="Times New Roman" w:cs="Times New Roman"/>
        </w:rPr>
      </w:pPr>
    </w:p>
    <w:tbl>
      <w:tblPr>
        <w:tblW w:w="0" w:type="auto"/>
        <w:jc w:val="center"/>
        <w:tblLook w:val="01E0" w:firstRow="1" w:lastRow="1" w:firstColumn="1" w:lastColumn="1" w:noHBand="0" w:noVBand="0"/>
      </w:tblPr>
      <w:tblGrid>
        <w:gridCol w:w="4883"/>
        <w:gridCol w:w="4252"/>
      </w:tblGrid>
      <w:tr w:rsidR="005F7A58" w:rsidRPr="00367E87" w:rsidTr="00017C52">
        <w:trPr>
          <w:jc w:val="center"/>
        </w:trPr>
        <w:tc>
          <w:tcPr>
            <w:tcW w:w="4883" w:type="dxa"/>
          </w:tcPr>
          <w:p w:rsidR="005F7A58" w:rsidRPr="00367E87" w:rsidRDefault="005F7A58" w:rsidP="0059043D">
            <w:pPr>
              <w:widowControl w:val="0"/>
              <w:spacing w:after="0" w:line="240" w:lineRule="auto"/>
              <w:rPr>
                <w:rFonts w:ascii="Times New Roman" w:hAnsi="Times New Roman" w:cs="Times New Roman"/>
                <w:b/>
              </w:rPr>
            </w:pPr>
            <w:r w:rsidRPr="00367E87">
              <w:rPr>
                <w:rFonts w:ascii="Times New Roman" w:hAnsi="Times New Roman" w:cs="Times New Roman"/>
                <w:b/>
              </w:rPr>
              <w:t>Заказчик:</w:t>
            </w:r>
          </w:p>
          <w:p w:rsidR="005F7A58" w:rsidRPr="00367E87" w:rsidRDefault="005F7A58" w:rsidP="0059043D">
            <w:pPr>
              <w:widowControl w:val="0"/>
              <w:spacing w:after="0" w:line="240" w:lineRule="auto"/>
              <w:rPr>
                <w:rFonts w:ascii="Times New Roman" w:hAnsi="Times New Roman" w:cs="Times New Roman"/>
                <w:bCs/>
              </w:rPr>
            </w:pPr>
            <w:r w:rsidRPr="00367E87">
              <w:rPr>
                <w:rFonts w:ascii="Times New Roman" w:hAnsi="Times New Roman" w:cs="Times New Roman"/>
                <w:bCs/>
              </w:rPr>
              <w:t>ФБУН ГНЦ ВБ «Вектор» Роспотребнадзора</w:t>
            </w:r>
          </w:p>
          <w:p w:rsidR="005F7A58" w:rsidRPr="00367E87" w:rsidRDefault="005F7A58" w:rsidP="0059043D">
            <w:pPr>
              <w:widowControl w:val="0"/>
              <w:spacing w:after="0" w:line="240" w:lineRule="auto"/>
              <w:rPr>
                <w:rFonts w:ascii="Times New Roman" w:hAnsi="Times New Roman" w:cs="Times New Roman"/>
                <w:bCs/>
              </w:rPr>
            </w:pPr>
          </w:p>
          <w:p w:rsidR="005F7A58" w:rsidRPr="00367E87" w:rsidRDefault="005F7A58" w:rsidP="0059043D">
            <w:pPr>
              <w:widowControl w:val="0"/>
              <w:spacing w:after="0" w:line="240" w:lineRule="auto"/>
              <w:rPr>
                <w:rFonts w:ascii="Times New Roman" w:hAnsi="Times New Roman" w:cs="Times New Roman"/>
                <w:bCs/>
              </w:rPr>
            </w:pPr>
            <w:r w:rsidRPr="00367E87">
              <w:rPr>
                <w:rFonts w:ascii="Times New Roman" w:hAnsi="Times New Roman" w:cs="Times New Roman"/>
                <w:bCs/>
              </w:rPr>
              <w:t xml:space="preserve">________________ </w:t>
            </w:r>
            <w:r w:rsidRPr="00367E87">
              <w:rPr>
                <w:rFonts w:ascii="Times New Roman" w:hAnsi="Times New Roman" w:cs="Times New Roman"/>
              </w:rPr>
              <w:t>К.В. Волковский</w:t>
            </w:r>
          </w:p>
          <w:p w:rsidR="005F7A58" w:rsidRPr="00367E87" w:rsidRDefault="005F7A58" w:rsidP="0059043D">
            <w:pPr>
              <w:widowControl w:val="0"/>
              <w:spacing w:after="0" w:line="240" w:lineRule="auto"/>
              <w:jc w:val="both"/>
              <w:rPr>
                <w:rFonts w:ascii="Times New Roman" w:hAnsi="Times New Roman" w:cs="Times New Roman"/>
              </w:rPr>
            </w:pPr>
            <w:r w:rsidRPr="00367E87">
              <w:rPr>
                <w:rFonts w:ascii="Times New Roman" w:hAnsi="Times New Roman" w:cs="Times New Roman"/>
              </w:rPr>
              <w:t xml:space="preserve">        М.П.</w:t>
            </w:r>
          </w:p>
        </w:tc>
        <w:tc>
          <w:tcPr>
            <w:tcW w:w="4252" w:type="dxa"/>
          </w:tcPr>
          <w:p w:rsidR="005F7A58" w:rsidRPr="00367E87" w:rsidRDefault="005F7A58" w:rsidP="0059043D">
            <w:pPr>
              <w:spacing w:after="0" w:line="240" w:lineRule="auto"/>
              <w:rPr>
                <w:rFonts w:ascii="Times New Roman" w:hAnsi="Times New Roman" w:cs="Times New Roman"/>
                <w:b/>
              </w:rPr>
            </w:pPr>
            <w:r w:rsidRPr="00367E87">
              <w:rPr>
                <w:rFonts w:ascii="Times New Roman" w:hAnsi="Times New Roman" w:cs="Times New Roman"/>
                <w:b/>
              </w:rPr>
              <w:t>Поставщик:</w:t>
            </w:r>
          </w:p>
          <w:p w:rsidR="00167127" w:rsidRPr="00167127" w:rsidRDefault="00167127" w:rsidP="00167127">
            <w:pPr>
              <w:widowControl w:val="0"/>
              <w:tabs>
                <w:tab w:val="left" w:pos="0"/>
              </w:tabs>
              <w:spacing w:after="0" w:line="240" w:lineRule="auto"/>
              <w:ind w:firstLine="33"/>
              <w:rPr>
                <w:rFonts w:ascii="Times New Roman" w:hAnsi="Times New Roman" w:cs="Times New Roman"/>
                <w:bCs/>
              </w:rPr>
            </w:pPr>
            <w:r w:rsidRPr="00167127">
              <w:rPr>
                <w:rFonts w:ascii="Times New Roman" w:eastAsia="Calibri" w:hAnsi="Times New Roman" w:cs="Times New Roman"/>
              </w:rPr>
              <w:t>ООО «</w:t>
            </w:r>
            <w:proofErr w:type="spellStart"/>
            <w:r w:rsidRPr="00167127">
              <w:rPr>
                <w:rFonts w:ascii="Times New Roman" w:eastAsia="Calibri" w:hAnsi="Times New Roman" w:cs="Times New Roman"/>
              </w:rPr>
              <w:t>Биопроект</w:t>
            </w:r>
            <w:proofErr w:type="spellEnd"/>
            <w:r w:rsidRPr="00167127">
              <w:rPr>
                <w:rFonts w:ascii="Times New Roman" w:eastAsia="Calibri" w:hAnsi="Times New Roman" w:cs="Times New Roman"/>
              </w:rPr>
              <w:t>»</w:t>
            </w:r>
          </w:p>
          <w:p w:rsidR="00167127" w:rsidRPr="00167127" w:rsidRDefault="00167127" w:rsidP="00167127">
            <w:pPr>
              <w:widowControl w:val="0"/>
              <w:tabs>
                <w:tab w:val="left" w:pos="0"/>
              </w:tabs>
              <w:spacing w:after="0" w:line="240" w:lineRule="auto"/>
              <w:ind w:firstLine="33"/>
              <w:rPr>
                <w:rFonts w:ascii="Times New Roman" w:hAnsi="Times New Roman" w:cs="Times New Roman"/>
                <w:bCs/>
              </w:rPr>
            </w:pPr>
          </w:p>
          <w:p w:rsidR="00167127" w:rsidRPr="00167127" w:rsidRDefault="00167127" w:rsidP="00167127">
            <w:pPr>
              <w:widowControl w:val="0"/>
              <w:tabs>
                <w:tab w:val="left" w:pos="0"/>
              </w:tabs>
              <w:spacing w:after="0" w:line="240" w:lineRule="auto"/>
              <w:ind w:firstLine="33"/>
              <w:rPr>
                <w:rFonts w:ascii="Times New Roman" w:hAnsi="Times New Roman" w:cs="Times New Roman"/>
                <w:bCs/>
              </w:rPr>
            </w:pPr>
            <w:r w:rsidRPr="00167127">
              <w:rPr>
                <w:rFonts w:ascii="Times New Roman" w:hAnsi="Times New Roman" w:cs="Times New Roman"/>
                <w:bCs/>
              </w:rPr>
              <w:t xml:space="preserve">________________ Т.Е. </w:t>
            </w:r>
            <w:proofErr w:type="spellStart"/>
            <w:r w:rsidRPr="00167127">
              <w:rPr>
                <w:rFonts w:ascii="Times New Roman" w:hAnsi="Times New Roman" w:cs="Times New Roman"/>
                <w:bCs/>
              </w:rPr>
              <w:t>Кисина</w:t>
            </w:r>
            <w:proofErr w:type="spellEnd"/>
          </w:p>
          <w:p w:rsidR="005F7A58" w:rsidRPr="00367E87" w:rsidRDefault="00167127" w:rsidP="00167127">
            <w:pPr>
              <w:widowControl w:val="0"/>
              <w:spacing w:after="0" w:line="240" w:lineRule="auto"/>
              <w:jc w:val="both"/>
              <w:rPr>
                <w:rFonts w:ascii="Times New Roman" w:hAnsi="Times New Roman" w:cs="Times New Roman"/>
              </w:rPr>
            </w:pPr>
            <w:r w:rsidRPr="00167127">
              <w:rPr>
                <w:rFonts w:ascii="Times New Roman" w:hAnsi="Times New Roman" w:cs="Times New Roman"/>
                <w:bCs/>
              </w:rPr>
              <w:t xml:space="preserve">        М.П.</w:t>
            </w:r>
          </w:p>
        </w:tc>
      </w:tr>
    </w:tbl>
    <w:p w:rsidR="005F7A58" w:rsidRPr="00E95A0A" w:rsidRDefault="005F7A58" w:rsidP="0059043D">
      <w:pPr>
        <w:widowControl w:val="0"/>
        <w:shd w:val="clear" w:color="auto" w:fill="FFFFFF"/>
        <w:spacing w:after="0" w:line="240" w:lineRule="auto"/>
        <w:jc w:val="both"/>
        <w:rPr>
          <w:rFonts w:ascii="Times New Roman" w:eastAsia="Calibri" w:hAnsi="Times New Roman" w:cs="Times New Roman"/>
          <w:sz w:val="24"/>
          <w:szCs w:val="24"/>
        </w:rPr>
      </w:pPr>
    </w:p>
    <w:p w:rsidR="00297D96" w:rsidRDefault="00297D96" w:rsidP="0059043D">
      <w:pPr>
        <w:widowControl w:val="0"/>
        <w:spacing w:after="0" w:line="240" w:lineRule="auto"/>
        <w:jc w:val="center"/>
        <w:rPr>
          <w:rFonts w:ascii="Times New Roman" w:eastAsia="Times New Roman" w:hAnsi="Times New Roman" w:cs="Times New Roman"/>
          <w:sz w:val="24"/>
          <w:szCs w:val="24"/>
        </w:rPr>
        <w:sectPr w:rsidR="00297D96" w:rsidSect="00176917">
          <w:pgSz w:w="16838" w:h="11906" w:orient="landscape"/>
          <w:pgMar w:top="851" w:right="851" w:bottom="566" w:left="851" w:header="708" w:footer="708" w:gutter="0"/>
          <w:cols w:space="708"/>
          <w:docGrid w:linePitch="360"/>
        </w:sectPr>
      </w:pPr>
    </w:p>
    <w:p w:rsidR="00297D96" w:rsidRPr="009D69D4" w:rsidRDefault="00297D96" w:rsidP="00297D96">
      <w:pPr>
        <w:widowControl w:val="0"/>
        <w:spacing w:after="0" w:line="240" w:lineRule="auto"/>
        <w:jc w:val="right"/>
        <w:rPr>
          <w:rFonts w:ascii="Times New Roman" w:hAnsi="Times New Roman" w:cs="Times New Roman"/>
        </w:rPr>
      </w:pPr>
      <w:r w:rsidRPr="009D69D4">
        <w:rPr>
          <w:rFonts w:ascii="Times New Roman" w:hAnsi="Times New Roman" w:cs="Times New Roman"/>
        </w:rPr>
        <w:lastRenderedPageBreak/>
        <w:t>Приложение № 2</w:t>
      </w:r>
    </w:p>
    <w:p w:rsidR="00297D96" w:rsidRPr="009D69D4" w:rsidRDefault="00297D96" w:rsidP="00297D96">
      <w:pPr>
        <w:widowControl w:val="0"/>
        <w:spacing w:after="0" w:line="240" w:lineRule="auto"/>
        <w:jc w:val="right"/>
        <w:rPr>
          <w:rFonts w:ascii="Times New Roman" w:hAnsi="Times New Roman" w:cs="Times New Roman"/>
        </w:rPr>
      </w:pPr>
      <w:r w:rsidRPr="009D69D4">
        <w:rPr>
          <w:rFonts w:ascii="Times New Roman" w:hAnsi="Times New Roman" w:cs="Times New Roman"/>
        </w:rPr>
        <w:t xml:space="preserve">к Контракту № </w:t>
      </w:r>
      <w:r w:rsidR="003A76EC">
        <w:rPr>
          <w:rFonts w:ascii="Times New Roman" w:hAnsi="Times New Roman" w:cs="Times New Roman"/>
        </w:rPr>
        <w:t>031</w:t>
      </w:r>
      <w:r w:rsidRPr="009D69D4">
        <w:rPr>
          <w:rFonts w:ascii="Times New Roman" w:hAnsi="Times New Roman" w:cs="Times New Roman"/>
        </w:rPr>
        <w:t>/2</w:t>
      </w:r>
      <w:r w:rsidR="003C6268">
        <w:rPr>
          <w:rFonts w:ascii="Times New Roman" w:hAnsi="Times New Roman" w:cs="Times New Roman"/>
        </w:rPr>
        <w:t>5</w:t>
      </w:r>
      <w:r w:rsidRPr="009D69D4">
        <w:rPr>
          <w:rFonts w:ascii="Times New Roman" w:hAnsi="Times New Roman" w:cs="Times New Roman"/>
        </w:rPr>
        <w:t xml:space="preserve"> от «__» ___________202</w:t>
      </w:r>
      <w:r w:rsidR="003C6268">
        <w:rPr>
          <w:rFonts w:ascii="Times New Roman" w:hAnsi="Times New Roman" w:cs="Times New Roman"/>
        </w:rPr>
        <w:t>5</w:t>
      </w:r>
      <w:r w:rsidRPr="009D69D4">
        <w:rPr>
          <w:rFonts w:ascii="Times New Roman" w:hAnsi="Times New Roman" w:cs="Times New Roman"/>
        </w:rPr>
        <w:t xml:space="preserve"> года</w:t>
      </w:r>
    </w:p>
    <w:p w:rsidR="00297D96" w:rsidRPr="009D69D4" w:rsidRDefault="00297D96" w:rsidP="00297D96">
      <w:pPr>
        <w:spacing w:after="0" w:line="240" w:lineRule="auto"/>
        <w:rPr>
          <w:rFonts w:ascii="Times New Roman" w:hAnsi="Times New Roman" w:cs="Times New Roman"/>
          <w:bCs/>
        </w:rPr>
      </w:pPr>
      <w:r w:rsidRPr="009D69D4">
        <w:rPr>
          <w:rFonts w:ascii="Times New Roman" w:hAnsi="Times New Roman" w:cs="Times New Roman"/>
          <w:bCs/>
        </w:rPr>
        <w:t>ОБРАЗЕЦ</w:t>
      </w:r>
    </w:p>
    <w:p w:rsidR="00297D96" w:rsidRPr="009D69D4" w:rsidRDefault="00297D96" w:rsidP="00297D96">
      <w:pPr>
        <w:spacing w:after="0" w:line="240" w:lineRule="auto"/>
        <w:jc w:val="center"/>
        <w:rPr>
          <w:rFonts w:ascii="Times New Roman" w:hAnsi="Times New Roman" w:cs="Times New Roman"/>
          <w:b/>
          <w:bCs/>
        </w:rPr>
      </w:pPr>
      <w:r w:rsidRPr="009D69D4">
        <w:rPr>
          <w:rFonts w:ascii="Times New Roman" w:hAnsi="Times New Roman" w:cs="Times New Roman"/>
          <w:b/>
          <w:bCs/>
        </w:rPr>
        <w:t>Акт</w:t>
      </w:r>
    </w:p>
    <w:p w:rsidR="00297D96" w:rsidRPr="009D69D4" w:rsidRDefault="00297D96" w:rsidP="00297D96">
      <w:pPr>
        <w:spacing w:after="0" w:line="240" w:lineRule="auto"/>
        <w:jc w:val="center"/>
        <w:rPr>
          <w:rFonts w:ascii="Times New Roman" w:hAnsi="Times New Roman" w:cs="Times New Roman"/>
          <w:b/>
          <w:bCs/>
        </w:rPr>
      </w:pPr>
      <w:r w:rsidRPr="009D69D4">
        <w:rPr>
          <w:rFonts w:ascii="Times New Roman" w:hAnsi="Times New Roman" w:cs="Times New Roman"/>
          <w:b/>
          <w:bCs/>
        </w:rPr>
        <w:t>ввода в эксплуатацию</w:t>
      </w:r>
    </w:p>
    <w:p w:rsidR="00297D96" w:rsidRPr="009D69D4" w:rsidRDefault="00297D96" w:rsidP="00297D96">
      <w:pPr>
        <w:spacing w:after="0" w:line="240" w:lineRule="auto"/>
        <w:jc w:val="center"/>
        <w:rPr>
          <w:rFonts w:ascii="Times New Roman" w:hAnsi="Times New Roman" w:cs="Times New Roman"/>
        </w:rPr>
      </w:pPr>
      <w:r w:rsidRPr="009D69D4">
        <w:rPr>
          <w:rFonts w:ascii="Times New Roman" w:hAnsi="Times New Roman" w:cs="Times New Roman"/>
        </w:rPr>
        <w:t xml:space="preserve">к Контракту № </w:t>
      </w:r>
      <w:r w:rsidR="005C5B1D">
        <w:rPr>
          <w:rFonts w:ascii="Times New Roman" w:hAnsi="Times New Roman" w:cs="Times New Roman"/>
        </w:rPr>
        <w:t>___</w:t>
      </w:r>
      <w:r>
        <w:rPr>
          <w:rFonts w:ascii="Times New Roman" w:hAnsi="Times New Roman" w:cs="Times New Roman"/>
        </w:rPr>
        <w:t>/2</w:t>
      </w:r>
      <w:r w:rsidR="003C6268">
        <w:rPr>
          <w:rFonts w:ascii="Times New Roman" w:hAnsi="Times New Roman" w:cs="Times New Roman"/>
        </w:rPr>
        <w:t>5</w:t>
      </w:r>
      <w:r w:rsidRPr="009D69D4">
        <w:rPr>
          <w:rFonts w:ascii="Times New Roman" w:hAnsi="Times New Roman" w:cs="Times New Roman"/>
        </w:rPr>
        <w:t xml:space="preserve"> от «</w:t>
      </w:r>
      <w:r>
        <w:rPr>
          <w:rFonts w:ascii="Times New Roman" w:hAnsi="Times New Roman" w:cs="Times New Roman"/>
        </w:rPr>
        <w:t>__</w:t>
      </w:r>
      <w:r w:rsidRPr="009D69D4">
        <w:rPr>
          <w:rFonts w:ascii="Times New Roman" w:hAnsi="Times New Roman" w:cs="Times New Roman"/>
        </w:rPr>
        <w:t>_» __________ 202</w:t>
      </w:r>
      <w:r w:rsidR="003C6268">
        <w:rPr>
          <w:rFonts w:ascii="Times New Roman" w:hAnsi="Times New Roman" w:cs="Times New Roman"/>
        </w:rPr>
        <w:t>5</w:t>
      </w:r>
      <w:r w:rsidRPr="009D69D4">
        <w:rPr>
          <w:rFonts w:ascii="Times New Roman" w:hAnsi="Times New Roman" w:cs="Times New Roman"/>
        </w:rPr>
        <w:t xml:space="preserve"> г. </w:t>
      </w:r>
    </w:p>
    <w:p w:rsidR="00297D96" w:rsidRPr="009D69D4" w:rsidRDefault="00297D96" w:rsidP="00297D96">
      <w:pPr>
        <w:spacing w:after="0" w:line="240" w:lineRule="auto"/>
        <w:jc w:val="center"/>
        <w:rPr>
          <w:rFonts w:ascii="Times New Roman" w:hAnsi="Times New Roman" w:cs="Times New Roman"/>
          <w:bCs/>
        </w:rPr>
      </w:pPr>
      <w:r w:rsidRPr="009D69D4">
        <w:rPr>
          <w:rFonts w:ascii="Times New Roman" w:hAnsi="Times New Roman" w:cs="Times New Roman"/>
          <w:bCs/>
        </w:rPr>
        <w:t xml:space="preserve">(далее – </w:t>
      </w:r>
      <w:r>
        <w:rPr>
          <w:rFonts w:ascii="Times New Roman" w:hAnsi="Times New Roman" w:cs="Times New Roman"/>
          <w:bCs/>
        </w:rPr>
        <w:t>Контракт</w:t>
      </w:r>
      <w:r w:rsidRPr="009D69D4">
        <w:rPr>
          <w:rFonts w:ascii="Times New Roman" w:hAnsi="Times New Roman" w:cs="Times New Roman"/>
          <w:bCs/>
        </w:rPr>
        <w:t>)</w:t>
      </w:r>
    </w:p>
    <w:p w:rsidR="00297D96" w:rsidRPr="009D69D4" w:rsidRDefault="00297D96" w:rsidP="00297D96">
      <w:pPr>
        <w:spacing w:after="0" w:line="240" w:lineRule="auto"/>
        <w:jc w:val="center"/>
        <w:rPr>
          <w:rFonts w:ascii="Times New Roman" w:hAnsi="Times New Roman" w:cs="Times New Roman"/>
          <w:bCs/>
        </w:rPr>
      </w:pPr>
    </w:p>
    <w:p w:rsidR="00297D96" w:rsidRPr="009D69D4" w:rsidRDefault="00297D96" w:rsidP="00297D96">
      <w:pPr>
        <w:widowControl w:val="0"/>
        <w:spacing w:after="0" w:line="240" w:lineRule="auto"/>
        <w:rPr>
          <w:rFonts w:ascii="Times New Roman" w:hAnsi="Times New Roman" w:cs="Times New Roman"/>
        </w:rPr>
      </w:pPr>
      <w:r w:rsidRPr="009D69D4">
        <w:rPr>
          <w:rFonts w:ascii="Times New Roman" w:hAnsi="Times New Roman" w:cs="Times New Roman"/>
        </w:rPr>
        <w:t xml:space="preserve">      </w:t>
      </w:r>
      <w:proofErr w:type="spellStart"/>
      <w:r w:rsidRPr="009D69D4">
        <w:rPr>
          <w:rFonts w:ascii="Times New Roman" w:hAnsi="Times New Roman" w:cs="Times New Roman"/>
          <w:b/>
        </w:rPr>
        <w:t>р.п</w:t>
      </w:r>
      <w:proofErr w:type="spellEnd"/>
      <w:r w:rsidRPr="009D69D4">
        <w:rPr>
          <w:rFonts w:ascii="Times New Roman" w:hAnsi="Times New Roman" w:cs="Times New Roman"/>
          <w:b/>
        </w:rPr>
        <w:t>. Кольцово Новосибирской области</w:t>
      </w:r>
      <w:r w:rsidRPr="009D69D4">
        <w:rPr>
          <w:rFonts w:ascii="Times New Roman" w:hAnsi="Times New Roman" w:cs="Times New Roman"/>
        </w:rPr>
        <w:tab/>
      </w:r>
      <w:r w:rsidRPr="009D69D4">
        <w:rPr>
          <w:rFonts w:ascii="Times New Roman" w:hAnsi="Times New Roman" w:cs="Times New Roman"/>
        </w:rPr>
        <w:tab/>
      </w:r>
      <w:r w:rsidRPr="009D69D4">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 xml:space="preserve">   </w:t>
      </w:r>
      <w:r w:rsidRPr="009D69D4">
        <w:rPr>
          <w:rFonts w:ascii="Times New Roman" w:hAnsi="Times New Roman" w:cs="Times New Roman"/>
        </w:rPr>
        <w:t>«</w:t>
      </w:r>
      <w:proofErr w:type="gramEnd"/>
      <w:r w:rsidRPr="009D69D4">
        <w:rPr>
          <w:rFonts w:ascii="Times New Roman" w:hAnsi="Times New Roman" w:cs="Times New Roman"/>
        </w:rPr>
        <w:t>___» ___________ 202__ г.</w:t>
      </w:r>
    </w:p>
    <w:p w:rsidR="00297D96" w:rsidRPr="009D69D4" w:rsidRDefault="00297D96" w:rsidP="00297D96">
      <w:pPr>
        <w:widowControl w:val="0"/>
        <w:spacing w:after="0" w:line="240" w:lineRule="auto"/>
        <w:rPr>
          <w:b/>
        </w:rPr>
      </w:pPr>
    </w:p>
    <w:p w:rsidR="00297D96" w:rsidRPr="009D69D4" w:rsidRDefault="00297D96" w:rsidP="00297D96">
      <w:pPr>
        <w:spacing w:after="0" w:line="240" w:lineRule="auto"/>
        <w:ind w:firstLine="567"/>
        <w:jc w:val="both"/>
        <w:rPr>
          <w:rFonts w:ascii="Times New Roman" w:hAnsi="Times New Roman" w:cs="Times New Roman"/>
          <w:bCs/>
        </w:rPr>
      </w:pPr>
      <w:r w:rsidRPr="009D69D4">
        <w:rPr>
          <w:rFonts w:ascii="Times New Roman" w:hAnsi="Times New Roman" w:cs="Times New Roman"/>
        </w:rPr>
        <w:t>Федеральное бюджетное учреждение науки «Государственный научный центр вирусологии и биотехнологии «Вектор» Федеральной службы по надзору в сфере защиты прав потребителей и благополучия человека (</w:t>
      </w:r>
      <w:r w:rsidRPr="009D69D4">
        <w:rPr>
          <w:rFonts w:ascii="Times New Roman" w:hAnsi="Times New Roman" w:cs="Times New Roman"/>
          <w:b/>
        </w:rPr>
        <w:t>ФБУН ГНЦ ВБ «Вектор» Роспотребнадзора</w:t>
      </w:r>
      <w:r w:rsidRPr="009D69D4">
        <w:rPr>
          <w:rFonts w:ascii="Times New Roman" w:hAnsi="Times New Roman" w:cs="Times New Roman"/>
        </w:rPr>
        <w:t xml:space="preserve">), именуемое в дальнейшем «Заказчик», в лице </w:t>
      </w:r>
      <w:r w:rsidRPr="009D69D4">
        <w:rPr>
          <w:rFonts w:ascii="Times New Roman" w:hAnsi="Times New Roman" w:cs="Times New Roman"/>
          <w:b/>
        </w:rPr>
        <w:t>заместителя генерального директора по административно-хозяйственной работе, руководителя контрактной службы Волковского Константина Валерьевича</w:t>
      </w:r>
      <w:r w:rsidRPr="009D69D4">
        <w:rPr>
          <w:rFonts w:ascii="Times New Roman" w:hAnsi="Times New Roman" w:cs="Times New Roman"/>
        </w:rPr>
        <w:t xml:space="preserve">, действующего на основании доверенности </w:t>
      </w:r>
      <w:r w:rsidR="003C2423" w:rsidRPr="003C2423">
        <w:rPr>
          <w:rFonts w:ascii="Times New Roman" w:hAnsi="Times New Roman" w:cs="Times New Roman"/>
        </w:rPr>
        <w:t>№ 1004/5227 от 23.12.2024 г</w:t>
      </w:r>
      <w:r w:rsidR="00095695" w:rsidRPr="003C2423">
        <w:rPr>
          <w:rFonts w:ascii="Times New Roman" w:hAnsi="Times New Roman" w:cs="Times New Roman"/>
        </w:rPr>
        <w:t>.</w:t>
      </w:r>
      <w:r w:rsidRPr="009D69D4">
        <w:rPr>
          <w:rFonts w:ascii="Times New Roman" w:hAnsi="Times New Roman" w:cs="Times New Roman"/>
        </w:rPr>
        <w:t xml:space="preserve">, с одной Стороны, и </w:t>
      </w:r>
      <w:r w:rsidRPr="009D69D4">
        <w:rPr>
          <w:rFonts w:ascii="Times New Roman" w:hAnsi="Times New Roman" w:cs="Times New Roman"/>
          <w:b/>
        </w:rPr>
        <w:t>_____________________, в лице _________________, действующего на основании _____________</w:t>
      </w:r>
      <w:r w:rsidRPr="009D69D4">
        <w:rPr>
          <w:rFonts w:ascii="Times New Roman" w:hAnsi="Times New Roman" w:cs="Times New Roman"/>
        </w:rPr>
        <w:t>, с другой стороны</w:t>
      </w:r>
      <w:r w:rsidRPr="009D69D4">
        <w:rPr>
          <w:rStyle w:val="Affa"/>
          <w:rFonts w:ascii="Times New Roman" w:hAnsi="Times New Roman" w:cs="Times New Roman"/>
        </w:rPr>
        <w:t>, именуемые в дальнейшем «Стороны»,</w:t>
      </w:r>
      <w:r w:rsidRPr="009D69D4">
        <w:rPr>
          <w:rFonts w:ascii="Times New Roman" w:eastAsia="Times New Roman" w:hAnsi="Times New Roman" w:cs="Times New Roman"/>
        </w:rPr>
        <w:t xml:space="preserve"> </w:t>
      </w:r>
      <w:r w:rsidRPr="009D69D4">
        <w:rPr>
          <w:rFonts w:ascii="Times New Roman" w:hAnsi="Times New Roman" w:cs="Times New Roman"/>
          <w:bCs/>
        </w:rPr>
        <w:t>составили настоящий Акт ввода в эксплуатацию (далее – Акт) о нижеследующем:</w:t>
      </w:r>
    </w:p>
    <w:p w:rsidR="00297D96" w:rsidRPr="009D69D4" w:rsidRDefault="00297D96" w:rsidP="00297D96">
      <w:pPr>
        <w:pStyle w:val="a4"/>
        <w:numPr>
          <w:ilvl w:val="0"/>
          <w:numId w:val="11"/>
        </w:numPr>
        <w:pBdr>
          <w:top w:val="nil"/>
          <w:left w:val="nil"/>
          <w:bottom w:val="nil"/>
          <w:right w:val="nil"/>
          <w:between w:val="nil"/>
          <w:bar w:val="nil"/>
        </w:pBdr>
        <w:tabs>
          <w:tab w:val="left" w:pos="851"/>
        </w:tabs>
        <w:spacing w:after="0" w:line="240" w:lineRule="auto"/>
        <w:ind w:left="0" w:firstLine="567"/>
        <w:jc w:val="both"/>
        <w:rPr>
          <w:rFonts w:ascii="Times New Roman" w:hAnsi="Times New Roman" w:cs="Times New Roman"/>
          <w:bCs/>
        </w:rPr>
      </w:pPr>
      <w:r w:rsidRPr="009D69D4">
        <w:rPr>
          <w:rFonts w:ascii="Times New Roman" w:hAnsi="Times New Roman" w:cs="Times New Roman"/>
          <w:bCs/>
        </w:rPr>
        <w:t>Поставщик</w:t>
      </w:r>
      <w:r w:rsidRPr="009D69D4">
        <w:rPr>
          <w:rFonts w:ascii="Times New Roman" w:hAnsi="Times New Roman" w:cs="Times New Roman"/>
        </w:rPr>
        <w:t xml:space="preserve"> в соответствии с условиями Контракта выполнил, а Заказчик принял работы по вводу в эксплуатацию</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9940"/>
        <w:gridCol w:w="1333"/>
        <w:gridCol w:w="1752"/>
      </w:tblGrid>
      <w:tr w:rsidR="00297D96" w:rsidRPr="009D69D4" w:rsidTr="003072E2">
        <w:trPr>
          <w:trHeight w:val="425"/>
          <w:jc w:val="center"/>
        </w:trPr>
        <w:tc>
          <w:tcPr>
            <w:tcW w:w="702"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 п/п</w:t>
            </w:r>
          </w:p>
        </w:tc>
        <w:tc>
          <w:tcPr>
            <w:tcW w:w="3280"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Наименование Товара</w:t>
            </w:r>
          </w:p>
        </w:tc>
        <w:tc>
          <w:tcPr>
            <w:tcW w:w="440"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Ед.</w:t>
            </w:r>
            <w:r w:rsidRPr="009D69D4">
              <w:rPr>
                <w:rFonts w:ascii="Times New Roman" w:hAnsi="Times New Roman" w:cs="Times New Roman"/>
                <w:b/>
              </w:rPr>
              <w:br/>
              <w:t>изм.</w:t>
            </w:r>
          </w:p>
        </w:tc>
        <w:tc>
          <w:tcPr>
            <w:tcW w:w="578" w:type="pct"/>
            <w:tcBorders>
              <w:top w:val="single" w:sz="4" w:space="0" w:color="auto"/>
              <w:left w:val="single" w:sz="4" w:space="0" w:color="auto"/>
              <w:bottom w:val="single" w:sz="4" w:space="0" w:color="auto"/>
              <w:right w:val="single" w:sz="4" w:space="0" w:color="auto"/>
            </w:tcBorders>
            <w:hideMark/>
          </w:tcPr>
          <w:p w:rsidR="00297D96" w:rsidRPr="009D69D4" w:rsidRDefault="00297D96" w:rsidP="003072E2">
            <w:pPr>
              <w:suppressAutoHyphens/>
              <w:spacing w:after="0" w:line="240" w:lineRule="auto"/>
              <w:jc w:val="center"/>
              <w:rPr>
                <w:rFonts w:ascii="Times New Roman" w:hAnsi="Times New Roman" w:cs="Times New Roman"/>
                <w:b/>
              </w:rPr>
            </w:pPr>
            <w:r w:rsidRPr="009D69D4">
              <w:rPr>
                <w:rFonts w:ascii="Times New Roman" w:hAnsi="Times New Roman" w:cs="Times New Roman"/>
                <w:b/>
              </w:rPr>
              <w:t>Кол-во</w:t>
            </w:r>
          </w:p>
        </w:tc>
      </w:tr>
      <w:tr w:rsidR="00297D96" w:rsidRPr="009D69D4" w:rsidTr="003072E2">
        <w:trPr>
          <w:trHeight w:val="327"/>
          <w:jc w:val="center"/>
        </w:trPr>
        <w:tc>
          <w:tcPr>
            <w:tcW w:w="702"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pStyle w:val="1CStyle7"/>
              <w:spacing w:after="0" w:line="240" w:lineRule="auto"/>
              <w:jc w:val="left"/>
              <w:rPr>
                <w:rFonts w:ascii="Times New Roman" w:eastAsia="Calibri" w:hAnsi="Times New Roman"/>
                <w:sz w:val="22"/>
                <w:lang w:eastAsia="en-US"/>
              </w:rPr>
            </w:pPr>
            <w:r w:rsidRPr="009D69D4">
              <w:rPr>
                <w:rFonts w:ascii="Times New Roman" w:eastAsia="Calibri" w:hAnsi="Times New Roman"/>
                <w:sz w:val="22"/>
                <w:lang w:eastAsia="en-US"/>
              </w:rPr>
              <w:t>1</w:t>
            </w:r>
          </w:p>
        </w:tc>
        <w:tc>
          <w:tcPr>
            <w:tcW w:w="3280"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rPr>
                <w:rFonts w:ascii="Times New Roman" w:hAnsi="Times New Roman" w:cs="Times New Roman"/>
                <w:bCs/>
              </w:rPr>
            </w:pPr>
            <w:r w:rsidRPr="009D69D4">
              <w:rPr>
                <w:rFonts w:ascii="Times New Roman" w:hAnsi="Times New Roman" w:cs="Times New Roman"/>
                <w:bCs/>
              </w:rPr>
              <w:t>-</w:t>
            </w:r>
          </w:p>
          <w:p w:rsidR="00297D96" w:rsidRPr="009D69D4" w:rsidRDefault="00297D96" w:rsidP="003072E2">
            <w:pPr>
              <w:spacing w:after="0" w:line="240" w:lineRule="auto"/>
              <w:rPr>
                <w:rFonts w:ascii="Times New Roman" w:hAnsi="Times New Roman" w:cs="Times New Roman"/>
                <w:bCs/>
              </w:rPr>
            </w:pPr>
            <w:r w:rsidRPr="009D69D4">
              <w:rPr>
                <w:rFonts w:ascii="Times New Roman" w:hAnsi="Times New Roman" w:cs="Times New Roman"/>
                <w:bCs/>
              </w:rPr>
              <w:t>Страна происхождения:</w:t>
            </w:r>
            <w:r w:rsidRPr="009D69D4">
              <w:rPr>
                <w:rFonts w:ascii="Times New Roman" w:hAnsi="Times New Roman" w:cs="Times New Roman"/>
              </w:rPr>
              <w:t xml:space="preserve"> -</w:t>
            </w:r>
          </w:p>
          <w:p w:rsidR="00297D96" w:rsidRPr="009D69D4" w:rsidRDefault="00297D96" w:rsidP="003072E2">
            <w:pPr>
              <w:autoSpaceDE w:val="0"/>
              <w:autoSpaceDN w:val="0"/>
              <w:adjustRightInd w:val="0"/>
              <w:spacing w:after="0" w:line="240" w:lineRule="auto"/>
              <w:jc w:val="both"/>
              <w:rPr>
                <w:rFonts w:ascii="Times New Roman" w:hAnsi="Times New Roman" w:cs="Times New Roman"/>
              </w:rPr>
            </w:pPr>
            <w:r w:rsidRPr="009D69D4">
              <w:rPr>
                <w:rFonts w:ascii="Times New Roman" w:hAnsi="Times New Roman" w:cs="Times New Roman"/>
                <w:bCs/>
              </w:rPr>
              <w:t>Производитель:</w:t>
            </w:r>
            <w:r w:rsidRPr="009D69D4">
              <w:t xml:space="preserve"> </w:t>
            </w:r>
            <w:r w:rsidRPr="009D69D4">
              <w:rPr>
                <w:rFonts w:ascii="Times New Roman" w:hAnsi="Times New Roman" w:cs="Times New Roman"/>
                <w:bCs/>
              </w:rPr>
              <w:t>-</w:t>
            </w:r>
          </w:p>
        </w:tc>
        <w:tc>
          <w:tcPr>
            <w:tcW w:w="440"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jc w:val="center"/>
              <w:rPr>
                <w:rFonts w:ascii="Times New Roman" w:hAnsi="Times New Roman" w:cs="Times New Roman"/>
              </w:rPr>
            </w:pPr>
            <w:r w:rsidRPr="009D69D4">
              <w:rPr>
                <w:rFonts w:ascii="Times New Roman" w:hAnsi="Times New Roman" w:cs="Times New Roman"/>
              </w:rPr>
              <w:t>-</w:t>
            </w:r>
          </w:p>
        </w:tc>
        <w:tc>
          <w:tcPr>
            <w:tcW w:w="578" w:type="pct"/>
            <w:tcBorders>
              <w:top w:val="single" w:sz="4" w:space="0" w:color="auto"/>
              <w:left w:val="single" w:sz="4" w:space="0" w:color="auto"/>
              <w:bottom w:val="single" w:sz="4" w:space="0" w:color="auto"/>
              <w:right w:val="single" w:sz="4" w:space="0" w:color="auto"/>
            </w:tcBorders>
          </w:tcPr>
          <w:p w:rsidR="00297D96" w:rsidRPr="009D69D4" w:rsidRDefault="00297D96" w:rsidP="003072E2">
            <w:pPr>
              <w:spacing w:after="0" w:line="240" w:lineRule="auto"/>
              <w:jc w:val="center"/>
              <w:rPr>
                <w:rFonts w:ascii="Times New Roman" w:hAnsi="Times New Roman" w:cs="Times New Roman"/>
              </w:rPr>
            </w:pPr>
            <w:r w:rsidRPr="009D69D4">
              <w:rPr>
                <w:rFonts w:ascii="Times New Roman" w:hAnsi="Times New Roman" w:cs="Times New Roman"/>
              </w:rPr>
              <w:t>-</w:t>
            </w:r>
          </w:p>
        </w:tc>
      </w:tr>
    </w:tbl>
    <w:p w:rsidR="00297D96" w:rsidRPr="009D69D4" w:rsidRDefault="00297D96" w:rsidP="00297D96">
      <w:pPr>
        <w:pStyle w:val="a4"/>
        <w:tabs>
          <w:tab w:val="left" w:pos="993"/>
        </w:tabs>
        <w:spacing w:after="0" w:line="240" w:lineRule="auto"/>
        <w:ind w:left="0" w:firstLine="567"/>
        <w:jc w:val="both"/>
        <w:rPr>
          <w:rStyle w:val="Affa"/>
          <w:rFonts w:ascii="Times New Roman" w:hAnsi="Times New Roman" w:cs="Times New Roman"/>
          <w:bCs/>
        </w:rPr>
      </w:pPr>
      <w:r w:rsidRPr="009D69D4">
        <w:rPr>
          <w:rStyle w:val="Affa"/>
          <w:rFonts w:ascii="Times New Roman" w:hAnsi="Times New Roman" w:cs="Times New Roman"/>
        </w:rPr>
        <w:t>(далее – «Прибор»), далее именуемые «Работы», состоящие из:</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firstLine="567"/>
        <w:jc w:val="both"/>
        <w:rPr>
          <w:rStyle w:val="Affa"/>
          <w:rFonts w:ascii="Times New Roman" w:hAnsi="Times New Roman" w:cs="Times New Roman"/>
          <w:b/>
          <w:bCs/>
        </w:rPr>
      </w:pPr>
      <w:r w:rsidRPr="009D69D4">
        <w:rPr>
          <w:rStyle w:val="Affa"/>
          <w:rFonts w:ascii="Times New Roman" w:hAnsi="Times New Roman" w:cs="Times New Roman"/>
        </w:rPr>
        <w:t>Монтажа и пуско-наладки Прибора;</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
          <w:bCs/>
        </w:rPr>
      </w:pPr>
      <w:r w:rsidRPr="009D69D4">
        <w:rPr>
          <w:rStyle w:val="Affa"/>
          <w:rFonts w:ascii="Times New Roman" w:hAnsi="Times New Roman" w:cs="Times New Roman"/>
        </w:rPr>
        <w:t xml:space="preserve">Инструктажа </w:t>
      </w:r>
      <w:r w:rsidRPr="009D69D4">
        <w:rPr>
          <w:rFonts w:ascii="Times New Roman" w:hAnsi="Times New Roman" w:cs="Times New Roman"/>
        </w:rPr>
        <w:t>сотрудников Заказчика по эксплуатации Прибора.</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Cs/>
        </w:rPr>
      </w:pPr>
      <w:r w:rsidRPr="009D69D4">
        <w:rPr>
          <w:rFonts w:ascii="Times New Roman" w:hAnsi="Times New Roman" w:cs="Times New Roman"/>
          <w:bCs/>
        </w:rPr>
        <w:t>Монтаж и пуско-наладка проведены __________202_ г.</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b/>
          <w:bCs/>
        </w:rPr>
      </w:pPr>
      <w:r w:rsidRPr="009D69D4">
        <w:rPr>
          <w:rFonts w:ascii="Times New Roman" w:hAnsi="Times New Roman" w:cs="Times New Roman"/>
          <w:bCs/>
        </w:rPr>
        <w:t>Инструктаж сотрудников Заказчика по эксплуатации Прибора проведен ______ 202__ г.</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Сотрудники Заказчика, которые прошли инструктаж:</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1"/>
          <w:numId w:val="11"/>
        </w:numPr>
        <w:pBdr>
          <w:top w:val="nil"/>
          <w:left w:val="nil"/>
          <w:bottom w:val="nil"/>
          <w:right w:val="nil"/>
          <w:between w:val="nil"/>
          <w:bar w:val="nil"/>
        </w:pBdr>
        <w:tabs>
          <w:tab w:val="left" w:pos="993"/>
        </w:tabs>
        <w:spacing w:after="0" w:line="240" w:lineRule="auto"/>
        <w:ind w:left="0" w:right="-184" w:firstLine="567"/>
        <w:jc w:val="both"/>
        <w:rPr>
          <w:rFonts w:ascii="Times New Roman" w:hAnsi="Times New Roman" w:cs="Times New Roman"/>
          <w:kern w:val="2"/>
          <w:lang w:eastAsia="zh-CN"/>
        </w:rPr>
      </w:pPr>
      <w:r w:rsidRPr="009D69D4">
        <w:rPr>
          <w:rFonts w:ascii="Times New Roman" w:hAnsi="Times New Roman" w:cs="Times New Roman"/>
          <w:kern w:val="2"/>
          <w:lang w:eastAsia="zh-CN"/>
        </w:rPr>
        <w:t>_________________________________________________ (ФИО, должность, подпись);</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bCs/>
        </w:rPr>
        <w:t>Поставщик</w:t>
      </w:r>
      <w:r w:rsidRPr="009D69D4">
        <w:rPr>
          <w:rFonts w:ascii="Times New Roman" w:hAnsi="Times New Roman" w:cs="Times New Roman"/>
        </w:rPr>
        <w:t xml:space="preserve"> выполнил Работы в полном объеме, надлежащего качества и в установленные </w:t>
      </w:r>
      <w:r w:rsidRPr="009D69D4">
        <w:rPr>
          <w:rStyle w:val="Affa"/>
          <w:rFonts w:ascii="Times New Roman" w:hAnsi="Times New Roman" w:cs="Times New Roman"/>
        </w:rPr>
        <w:t>Контрактом</w:t>
      </w:r>
      <w:r w:rsidRPr="009D69D4">
        <w:rPr>
          <w:rFonts w:ascii="Times New Roman" w:hAnsi="Times New Roman" w:cs="Times New Roman"/>
        </w:rPr>
        <w:t xml:space="preserve"> сроки.</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 xml:space="preserve">Заказчик претензий по объему, качеству и срокам выполненных Работ к </w:t>
      </w:r>
      <w:r w:rsidRPr="009D69D4">
        <w:rPr>
          <w:rFonts w:ascii="Times New Roman" w:hAnsi="Times New Roman" w:cs="Times New Roman"/>
          <w:bCs/>
        </w:rPr>
        <w:t>Поставщику</w:t>
      </w:r>
      <w:r w:rsidRPr="009D69D4">
        <w:rPr>
          <w:rFonts w:ascii="Times New Roman" w:hAnsi="Times New Roman" w:cs="Times New Roman"/>
        </w:rPr>
        <w:t xml:space="preserve"> не имеет.</w:t>
      </w:r>
    </w:p>
    <w:p w:rsidR="00297D96" w:rsidRPr="009D69D4"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 xml:space="preserve">Настоящий Акт составлен в </w:t>
      </w:r>
      <w:r>
        <w:rPr>
          <w:rFonts w:ascii="Times New Roman" w:hAnsi="Times New Roman" w:cs="Times New Roman"/>
        </w:rPr>
        <w:t>2 (</w:t>
      </w:r>
      <w:r w:rsidRPr="009D69D4">
        <w:rPr>
          <w:rFonts w:ascii="Times New Roman" w:hAnsi="Times New Roman" w:cs="Times New Roman"/>
        </w:rPr>
        <w:t>двух</w:t>
      </w:r>
      <w:r>
        <w:rPr>
          <w:rFonts w:ascii="Times New Roman" w:hAnsi="Times New Roman" w:cs="Times New Roman"/>
        </w:rPr>
        <w:t>)</w:t>
      </w:r>
      <w:r w:rsidRPr="009D69D4">
        <w:rPr>
          <w:rFonts w:ascii="Times New Roman" w:hAnsi="Times New Roman" w:cs="Times New Roman"/>
        </w:rPr>
        <w:t xml:space="preserve"> экземплярах, имеющих равную юридическую силу, по одному экземпляру для каждой из Сторон.</w:t>
      </w:r>
    </w:p>
    <w:p w:rsidR="00297D96" w:rsidRDefault="00297D96" w:rsidP="00297D96">
      <w:pPr>
        <w:pStyle w:val="a4"/>
        <w:numPr>
          <w:ilvl w:val="0"/>
          <w:numId w:val="11"/>
        </w:numPr>
        <w:pBdr>
          <w:top w:val="nil"/>
          <w:left w:val="nil"/>
          <w:bottom w:val="nil"/>
          <w:right w:val="nil"/>
          <w:between w:val="nil"/>
          <w:bar w:val="nil"/>
        </w:pBdr>
        <w:tabs>
          <w:tab w:val="left" w:pos="993"/>
        </w:tabs>
        <w:spacing w:after="0" w:line="240" w:lineRule="auto"/>
        <w:ind w:left="0" w:firstLine="567"/>
        <w:jc w:val="both"/>
        <w:rPr>
          <w:rFonts w:ascii="Times New Roman" w:hAnsi="Times New Roman" w:cs="Times New Roman"/>
        </w:rPr>
      </w:pPr>
      <w:r w:rsidRPr="009D69D4">
        <w:rPr>
          <w:rFonts w:ascii="Times New Roman" w:hAnsi="Times New Roman" w:cs="Times New Roman"/>
        </w:rPr>
        <w:t>Настоящий Акт является неотъемлемой частью Контракта.</w:t>
      </w:r>
    </w:p>
    <w:p w:rsidR="004A472A" w:rsidRDefault="004A472A" w:rsidP="004A472A">
      <w:pPr>
        <w:pStyle w:val="a4"/>
        <w:pBdr>
          <w:top w:val="nil"/>
          <w:left w:val="nil"/>
          <w:bottom w:val="nil"/>
          <w:right w:val="nil"/>
          <w:between w:val="nil"/>
          <w:bar w:val="nil"/>
        </w:pBdr>
        <w:tabs>
          <w:tab w:val="left" w:pos="993"/>
        </w:tabs>
        <w:spacing w:after="0" w:line="240" w:lineRule="auto"/>
        <w:ind w:left="567"/>
        <w:jc w:val="both"/>
        <w:rPr>
          <w:rFonts w:ascii="Times New Roman" w:hAnsi="Times New Roman" w:cs="Times New Roman"/>
        </w:rPr>
      </w:pPr>
    </w:p>
    <w:tbl>
      <w:tblPr>
        <w:tblStyle w:val="a9"/>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0"/>
        <w:gridCol w:w="5078"/>
      </w:tblGrid>
      <w:tr w:rsidR="00297D96" w:rsidRPr="009D69D4" w:rsidTr="003072E2">
        <w:trPr>
          <w:trHeight w:val="1302"/>
        </w:trPr>
        <w:tc>
          <w:tcPr>
            <w:tcW w:w="7060" w:type="dxa"/>
          </w:tcPr>
          <w:p w:rsidR="00297D96" w:rsidRPr="009D69D4" w:rsidRDefault="00297D96" w:rsidP="003072E2">
            <w:pPr>
              <w:rPr>
                <w:rStyle w:val="Hyperlink0"/>
                <w:b/>
                <w:bCs/>
              </w:rPr>
            </w:pPr>
            <w:r w:rsidRPr="009D69D4">
              <w:rPr>
                <w:rFonts w:ascii="Times New Roman" w:hAnsi="Times New Roman" w:cs="Times New Roman"/>
                <w:b/>
              </w:rPr>
              <w:t>От Поставщика:</w:t>
            </w:r>
          </w:p>
          <w:p w:rsidR="00297D96" w:rsidRPr="007327F5" w:rsidRDefault="00932808" w:rsidP="003072E2">
            <w:pPr>
              <w:widowControl w:val="0"/>
              <w:tabs>
                <w:tab w:val="left" w:pos="0"/>
              </w:tabs>
              <w:rPr>
                <w:rFonts w:ascii="Times New Roman" w:hAnsi="Times New Roman" w:cs="Times New Roman"/>
                <w:b/>
                <w:bCs/>
              </w:rPr>
            </w:pPr>
            <w:r>
              <w:rPr>
                <w:rFonts w:ascii="Times New Roman" w:hAnsi="Times New Roman" w:cs="Times New Roman"/>
                <w:b/>
                <w:bCs/>
              </w:rPr>
              <w:t>__________________________</w:t>
            </w:r>
          </w:p>
          <w:p w:rsidR="00297D96" w:rsidRPr="009D69D4" w:rsidRDefault="00297D96" w:rsidP="003072E2">
            <w:pPr>
              <w:rPr>
                <w:rFonts w:ascii="Times New Roman" w:hAnsi="Times New Roman" w:cs="Times New Roman"/>
                <w:b/>
              </w:rPr>
            </w:pPr>
            <w:r w:rsidRPr="009D69D4">
              <w:rPr>
                <w:rFonts w:ascii="Times New Roman" w:hAnsi="Times New Roman" w:cs="Times New Roman"/>
                <w:b/>
              </w:rPr>
              <w:t>___________________/</w:t>
            </w:r>
            <w:r w:rsidRPr="009D69D4">
              <w:t xml:space="preserve"> </w:t>
            </w:r>
          </w:p>
          <w:p w:rsidR="00297D96" w:rsidRDefault="00297D96" w:rsidP="003072E2">
            <w:pPr>
              <w:rPr>
                <w:rFonts w:ascii="Times New Roman" w:hAnsi="Times New Roman" w:cs="Times New Roman"/>
                <w:b/>
              </w:rPr>
            </w:pPr>
          </w:p>
          <w:p w:rsidR="00297D96" w:rsidRPr="009D69D4" w:rsidRDefault="00297D96" w:rsidP="003072E2">
            <w:pPr>
              <w:rPr>
                <w:rStyle w:val="Hyperlink0"/>
                <w:b/>
                <w:bCs/>
              </w:rPr>
            </w:pPr>
            <w:r w:rsidRPr="009D69D4">
              <w:rPr>
                <w:rFonts w:ascii="Times New Roman" w:hAnsi="Times New Roman" w:cs="Times New Roman"/>
                <w:b/>
              </w:rPr>
              <w:t>Дата подписания__________202__г.</w:t>
            </w:r>
          </w:p>
        </w:tc>
        <w:tc>
          <w:tcPr>
            <w:tcW w:w="5078" w:type="dxa"/>
          </w:tcPr>
          <w:p w:rsidR="00297D96" w:rsidRPr="009D69D4" w:rsidRDefault="00297D96" w:rsidP="003072E2">
            <w:pPr>
              <w:rPr>
                <w:rFonts w:ascii="Times New Roman" w:hAnsi="Times New Roman" w:cs="Times New Roman"/>
                <w:b/>
              </w:rPr>
            </w:pPr>
            <w:r w:rsidRPr="009D69D4">
              <w:rPr>
                <w:rFonts w:ascii="Times New Roman" w:hAnsi="Times New Roman" w:cs="Times New Roman"/>
                <w:b/>
              </w:rPr>
              <w:t>От Заказчика:</w:t>
            </w:r>
          </w:p>
          <w:p w:rsidR="00297D96" w:rsidRPr="009D69D4" w:rsidRDefault="00297D96" w:rsidP="003072E2">
            <w:pPr>
              <w:rPr>
                <w:rStyle w:val="Hyperlink0"/>
                <w:b/>
                <w:bCs/>
              </w:rPr>
            </w:pPr>
            <w:r w:rsidRPr="009D69D4">
              <w:rPr>
                <w:rFonts w:ascii="Times New Roman" w:hAnsi="Times New Roman" w:cs="Times New Roman"/>
                <w:b/>
              </w:rPr>
              <w:t>ФБУН ГНЦ ВБ «Вектор» Роспотребнадзора</w:t>
            </w:r>
          </w:p>
          <w:p w:rsidR="00297D96" w:rsidRPr="009D69D4" w:rsidRDefault="00297D96" w:rsidP="003072E2">
            <w:pPr>
              <w:rPr>
                <w:rFonts w:ascii="Times New Roman" w:hAnsi="Times New Roman" w:cs="Times New Roman"/>
                <w:b/>
              </w:rPr>
            </w:pPr>
            <w:r w:rsidRPr="009D69D4">
              <w:rPr>
                <w:rFonts w:ascii="Times New Roman" w:hAnsi="Times New Roman" w:cs="Times New Roman"/>
                <w:b/>
              </w:rPr>
              <w:t>___________________/</w:t>
            </w:r>
            <w:r w:rsidRPr="009D69D4">
              <w:t xml:space="preserve"> </w:t>
            </w:r>
            <w:r w:rsidRPr="009D69D4">
              <w:rPr>
                <w:rFonts w:ascii="Times New Roman" w:hAnsi="Times New Roman" w:cs="Times New Roman"/>
                <w:b/>
              </w:rPr>
              <w:t>К.В. Волковский /</w:t>
            </w:r>
          </w:p>
          <w:p w:rsidR="00297D96" w:rsidRDefault="00297D96" w:rsidP="003072E2">
            <w:pPr>
              <w:rPr>
                <w:rFonts w:ascii="Times New Roman" w:hAnsi="Times New Roman" w:cs="Times New Roman"/>
                <w:b/>
              </w:rPr>
            </w:pPr>
          </w:p>
          <w:p w:rsidR="00297D96" w:rsidRPr="009D69D4" w:rsidRDefault="00297D96" w:rsidP="003072E2">
            <w:pPr>
              <w:rPr>
                <w:rStyle w:val="Hyperlink0"/>
                <w:b/>
                <w:bCs/>
              </w:rPr>
            </w:pPr>
            <w:r w:rsidRPr="009D69D4">
              <w:rPr>
                <w:rFonts w:ascii="Times New Roman" w:hAnsi="Times New Roman" w:cs="Times New Roman"/>
                <w:b/>
              </w:rPr>
              <w:t>Дата подписания__________202__ г.</w:t>
            </w:r>
          </w:p>
        </w:tc>
      </w:tr>
    </w:tbl>
    <w:p w:rsidR="0059043D" w:rsidRPr="00E95A0A" w:rsidRDefault="0059043D" w:rsidP="00297D96">
      <w:pPr>
        <w:widowControl w:val="0"/>
        <w:spacing w:after="0" w:line="240" w:lineRule="auto"/>
        <w:rPr>
          <w:rFonts w:ascii="Times New Roman" w:eastAsia="Times New Roman" w:hAnsi="Times New Roman" w:cs="Times New Roman"/>
          <w:sz w:val="24"/>
          <w:szCs w:val="24"/>
        </w:rPr>
      </w:pPr>
    </w:p>
    <w:sectPr w:rsidR="0059043D" w:rsidRPr="00E95A0A" w:rsidSect="00297D96">
      <w:pgSz w:w="16838" w:h="11906" w:orient="landscape"/>
      <w:pgMar w:top="426" w:right="678" w:bottom="566" w:left="851"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02E" w:rsidRDefault="00E7302E" w:rsidP="00E85A75">
      <w:pPr>
        <w:spacing w:after="0" w:line="240" w:lineRule="auto"/>
      </w:pPr>
      <w:r>
        <w:separator/>
      </w:r>
    </w:p>
  </w:endnote>
  <w:endnote w:type="continuationSeparator" w:id="0">
    <w:p w:rsidR="00E7302E" w:rsidRDefault="00E7302E" w:rsidP="00E85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HelveticaNeueLT Std">
    <w:altName w:val="Arial"/>
    <w:panose1 w:val="00000000000000000000"/>
    <w:charset w:val="00"/>
    <w:family w:val="swiss"/>
    <w:notTrueType/>
    <w:pitch w:val="variable"/>
    <w:sig w:usb0="00000003" w:usb1="4000204A" w:usb2="00000000" w:usb3="00000000" w:csb0="00000001" w:csb1="00000000"/>
  </w:font>
  <w:font w:name="HelveticaNeueLT Std Med">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AA4" w:rsidRDefault="00086AA4" w:rsidP="00E360FB">
    <w:pPr>
      <w:pStyle w:val="af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86AA4" w:rsidRDefault="00086AA4" w:rsidP="00E360FB">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AA4" w:rsidRPr="00810869" w:rsidRDefault="00086AA4" w:rsidP="00E360FB">
    <w:pPr>
      <w:pStyle w:val="af3"/>
      <w:jc w:val="right"/>
      <w:rPr>
        <w:rFonts w:ascii="Times New Roman" w:hAnsi="Times New Roman" w:cs="Times New Roman"/>
        <w:sz w:val="16"/>
        <w:szCs w:val="16"/>
      </w:rPr>
    </w:pPr>
    <w:r w:rsidRPr="00810869">
      <w:rPr>
        <w:rFonts w:ascii="Times New Roman" w:hAnsi="Times New Roman" w:cs="Times New Roman"/>
        <w:sz w:val="16"/>
        <w:szCs w:val="16"/>
      </w:rPr>
      <w:t>ФБУН ГНЦ ВБ «Вектор» Роспотребнадзора</w:t>
    </w:r>
  </w:p>
  <w:p w:rsidR="00086AA4" w:rsidRPr="00810869" w:rsidRDefault="00086AA4" w:rsidP="00E360FB">
    <w:pPr>
      <w:pStyle w:val="af3"/>
      <w:jc w:val="right"/>
      <w:rPr>
        <w:rFonts w:ascii="Times New Roman" w:hAnsi="Times New Roman" w:cs="Times New Roman"/>
        <w:sz w:val="16"/>
        <w:szCs w:val="16"/>
      </w:rPr>
    </w:pPr>
    <w:r w:rsidRPr="00810869">
      <w:rPr>
        <w:rFonts w:ascii="Times New Roman" w:hAnsi="Times New Roman" w:cs="Times New Roman"/>
        <w:sz w:val="16"/>
        <w:szCs w:val="16"/>
      </w:rPr>
      <w:t xml:space="preserve">Страница </w:t>
    </w:r>
    <w:r w:rsidRPr="00810869">
      <w:rPr>
        <w:rFonts w:ascii="Times New Roman" w:hAnsi="Times New Roman" w:cs="Times New Roman"/>
        <w:b/>
        <w:sz w:val="16"/>
        <w:szCs w:val="16"/>
      </w:rPr>
      <w:fldChar w:fldCharType="begin"/>
    </w:r>
    <w:r w:rsidRPr="00810869">
      <w:rPr>
        <w:rFonts w:ascii="Times New Roman" w:hAnsi="Times New Roman" w:cs="Times New Roman"/>
        <w:b/>
        <w:sz w:val="16"/>
        <w:szCs w:val="16"/>
      </w:rPr>
      <w:instrText>PAGE</w:instrText>
    </w:r>
    <w:r w:rsidRPr="00810869">
      <w:rPr>
        <w:rFonts w:ascii="Times New Roman" w:hAnsi="Times New Roman" w:cs="Times New Roman"/>
        <w:b/>
        <w:sz w:val="16"/>
        <w:szCs w:val="16"/>
      </w:rPr>
      <w:fldChar w:fldCharType="separate"/>
    </w:r>
    <w:r w:rsidR="00C86FED">
      <w:rPr>
        <w:rFonts w:ascii="Times New Roman" w:hAnsi="Times New Roman" w:cs="Times New Roman"/>
        <w:b/>
        <w:noProof/>
        <w:sz w:val="16"/>
        <w:szCs w:val="16"/>
      </w:rPr>
      <w:t>13</w:t>
    </w:r>
    <w:r w:rsidRPr="00810869">
      <w:rPr>
        <w:rFonts w:ascii="Times New Roman" w:hAnsi="Times New Roman" w:cs="Times New Roman"/>
        <w:b/>
        <w:sz w:val="16"/>
        <w:szCs w:val="16"/>
      </w:rPr>
      <w:fldChar w:fldCharType="end"/>
    </w:r>
    <w:r w:rsidRPr="00810869">
      <w:rPr>
        <w:rFonts w:ascii="Times New Roman" w:hAnsi="Times New Roman" w:cs="Times New Roman"/>
        <w:sz w:val="16"/>
        <w:szCs w:val="16"/>
      </w:rPr>
      <w:t xml:space="preserve"> из </w:t>
    </w:r>
    <w:r w:rsidRPr="00810869">
      <w:rPr>
        <w:rFonts w:ascii="Times New Roman" w:hAnsi="Times New Roman" w:cs="Times New Roman"/>
        <w:b/>
        <w:sz w:val="16"/>
        <w:szCs w:val="16"/>
      </w:rPr>
      <w:fldChar w:fldCharType="begin"/>
    </w:r>
    <w:r w:rsidRPr="00810869">
      <w:rPr>
        <w:rFonts w:ascii="Times New Roman" w:hAnsi="Times New Roman" w:cs="Times New Roman"/>
        <w:b/>
        <w:sz w:val="16"/>
        <w:szCs w:val="16"/>
      </w:rPr>
      <w:instrText>NUMPAGES</w:instrText>
    </w:r>
    <w:r w:rsidRPr="00810869">
      <w:rPr>
        <w:rFonts w:ascii="Times New Roman" w:hAnsi="Times New Roman" w:cs="Times New Roman"/>
        <w:b/>
        <w:sz w:val="16"/>
        <w:szCs w:val="16"/>
      </w:rPr>
      <w:fldChar w:fldCharType="separate"/>
    </w:r>
    <w:r w:rsidR="00C86FED">
      <w:rPr>
        <w:rFonts w:ascii="Times New Roman" w:hAnsi="Times New Roman" w:cs="Times New Roman"/>
        <w:b/>
        <w:noProof/>
        <w:sz w:val="16"/>
        <w:szCs w:val="16"/>
      </w:rPr>
      <w:t>13</w:t>
    </w:r>
    <w:r w:rsidRPr="00810869">
      <w:rPr>
        <w:rFonts w:ascii="Times New Roman" w:hAnsi="Times New Roman" w:cs="Times New Roman"/>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02E" w:rsidRDefault="00E7302E" w:rsidP="00E85A75">
      <w:pPr>
        <w:spacing w:after="0" w:line="240" w:lineRule="auto"/>
      </w:pPr>
      <w:r>
        <w:separator/>
      </w:r>
    </w:p>
  </w:footnote>
  <w:footnote w:type="continuationSeparator" w:id="0">
    <w:p w:rsidR="00E7302E" w:rsidRDefault="00E7302E" w:rsidP="00E85A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suff w:val="nothing"/>
      <w:lvlText w:val="-"/>
      <w:lvlJc w:val="left"/>
      <w:pPr>
        <w:tabs>
          <w:tab w:val="num" w:pos="567"/>
        </w:tabs>
        <w:ind w:left="567" w:firstLine="0"/>
      </w:pPr>
      <w:rPr>
        <w:rFonts w:ascii="Times New Roman" w:hAnsi="Times New Roman" w:cs="Times New Roman"/>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1" w15:restartNumberingAfterBreak="0">
    <w:nsid w:val="00000004"/>
    <w:multiLevelType w:val="multilevel"/>
    <w:tmpl w:val="00000004"/>
    <w:name w:val="WW8Num4"/>
    <w:lvl w:ilvl="0">
      <w:start w:val="1"/>
      <w:numFmt w:val="bullet"/>
      <w:suff w:val="nothing"/>
      <w:lvlText w:val="-"/>
      <w:lvlJc w:val="left"/>
      <w:pPr>
        <w:tabs>
          <w:tab w:val="num" w:pos="567"/>
        </w:tabs>
        <w:ind w:left="567" w:firstLine="0"/>
      </w:pPr>
      <w:rPr>
        <w:rFonts w:ascii="Times New Roman" w:hAnsi="Times New Roman" w:cs="Times New Roman"/>
      </w:rPr>
    </w:lvl>
    <w:lvl w:ilvl="1">
      <w:start w:val="1"/>
      <w:numFmt w:val="decimal"/>
      <w:lvlText w:val="%2."/>
      <w:lvlJc w:val="left"/>
      <w:pPr>
        <w:tabs>
          <w:tab w:val="num" w:pos="1647"/>
        </w:tabs>
        <w:ind w:left="1647" w:hanging="360"/>
      </w:pPr>
    </w:lvl>
    <w:lvl w:ilvl="2">
      <w:start w:val="1"/>
      <w:numFmt w:val="decimal"/>
      <w:lvlText w:val="%3."/>
      <w:lvlJc w:val="left"/>
      <w:pPr>
        <w:tabs>
          <w:tab w:val="num" w:pos="2007"/>
        </w:tabs>
        <w:ind w:left="2007" w:hanging="360"/>
      </w:pPr>
    </w:lvl>
    <w:lvl w:ilvl="3">
      <w:start w:val="1"/>
      <w:numFmt w:val="decimal"/>
      <w:lvlText w:val="%4."/>
      <w:lvlJc w:val="left"/>
      <w:pPr>
        <w:tabs>
          <w:tab w:val="num" w:pos="2367"/>
        </w:tabs>
        <w:ind w:left="2367" w:hanging="360"/>
      </w:pPr>
    </w:lvl>
    <w:lvl w:ilvl="4">
      <w:start w:val="1"/>
      <w:numFmt w:val="decimal"/>
      <w:lvlText w:val="%5."/>
      <w:lvlJc w:val="left"/>
      <w:pPr>
        <w:tabs>
          <w:tab w:val="num" w:pos="2727"/>
        </w:tabs>
        <w:ind w:left="2727" w:hanging="360"/>
      </w:pPr>
    </w:lvl>
    <w:lvl w:ilvl="5">
      <w:start w:val="1"/>
      <w:numFmt w:val="decimal"/>
      <w:lvlText w:val="%6."/>
      <w:lvlJc w:val="left"/>
      <w:pPr>
        <w:tabs>
          <w:tab w:val="num" w:pos="3087"/>
        </w:tabs>
        <w:ind w:left="3087" w:hanging="360"/>
      </w:pPr>
    </w:lvl>
    <w:lvl w:ilvl="6">
      <w:start w:val="1"/>
      <w:numFmt w:val="decimal"/>
      <w:lvlText w:val="%7."/>
      <w:lvlJc w:val="left"/>
      <w:pPr>
        <w:tabs>
          <w:tab w:val="num" w:pos="3447"/>
        </w:tabs>
        <w:ind w:left="3447" w:hanging="360"/>
      </w:pPr>
    </w:lvl>
    <w:lvl w:ilvl="7">
      <w:start w:val="1"/>
      <w:numFmt w:val="decimal"/>
      <w:lvlText w:val="%8."/>
      <w:lvlJc w:val="left"/>
      <w:pPr>
        <w:tabs>
          <w:tab w:val="num" w:pos="3807"/>
        </w:tabs>
        <w:ind w:left="3807" w:hanging="360"/>
      </w:pPr>
    </w:lvl>
    <w:lvl w:ilvl="8">
      <w:start w:val="1"/>
      <w:numFmt w:val="decimal"/>
      <w:lvlText w:val="%9."/>
      <w:lvlJc w:val="left"/>
      <w:pPr>
        <w:tabs>
          <w:tab w:val="num" w:pos="4167"/>
        </w:tabs>
        <w:ind w:left="4167" w:hanging="360"/>
      </w:pPr>
    </w:lvl>
  </w:abstractNum>
  <w:abstractNum w:abstractNumId="2" w15:restartNumberingAfterBreak="0">
    <w:nsid w:val="0000000B"/>
    <w:multiLevelType w:val="multilevel"/>
    <w:tmpl w:val="0000000B"/>
    <w:name w:val="WW8Num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41D0A83"/>
    <w:multiLevelType w:val="multilevel"/>
    <w:tmpl w:val="507E76F6"/>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612B2"/>
    <w:multiLevelType w:val="hybridMultilevel"/>
    <w:tmpl w:val="CA62A0E6"/>
    <w:lvl w:ilvl="0" w:tplc="52284B24">
      <w:start w:val="1"/>
      <w:numFmt w:val="decimal"/>
      <w:pStyle w:val="1"/>
      <w:lvlText w:val="Статья %1."/>
      <w:lvlJc w:val="left"/>
      <w:pPr>
        <w:ind w:left="1230" w:hanging="360"/>
      </w:pPr>
    </w:lvl>
    <w:lvl w:ilvl="1" w:tplc="04190019">
      <w:start w:val="1"/>
      <w:numFmt w:val="lowerLetter"/>
      <w:lvlText w:val="%2."/>
      <w:lvlJc w:val="left"/>
      <w:pPr>
        <w:ind w:left="1950" w:hanging="360"/>
      </w:pPr>
    </w:lvl>
    <w:lvl w:ilvl="2" w:tplc="0419001B">
      <w:start w:val="1"/>
      <w:numFmt w:val="lowerRoman"/>
      <w:lvlText w:val="%3."/>
      <w:lvlJc w:val="right"/>
      <w:pPr>
        <w:ind w:left="2670" w:hanging="180"/>
      </w:pPr>
    </w:lvl>
    <w:lvl w:ilvl="3" w:tplc="0419000F">
      <w:start w:val="1"/>
      <w:numFmt w:val="decimal"/>
      <w:lvlText w:val="%4."/>
      <w:lvlJc w:val="left"/>
      <w:pPr>
        <w:ind w:left="3390" w:hanging="360"/>
      </w:pPr>
    </w:lvl>
    <w:lvl w:ilvl="4" w:tplc="04190019">
      <w:start w:val="1"/>
      <w:numFmt w:val="lowerLetter"/>
      <w:lvlText w:val="%5."/>
      <w:lvlJc w:val="left"/>
      <w:pPr>
        <w:ind w:left="4110" w:hanging="360"/>
      </w:pPr>
    </w:lvl>
    <w:lvl w:ilvl="5" w:tplc="0419001B">
      <w:start w:val="1"/>
      <w:numFmt w:val="lowerRoman"/>
      <w:lvlText w:val="%6."/>
      <w:lvlJc w:val="right"/>
      <w:pPr>
        <w:ind w:left="4830" w:hanging="180"/>
      </w:pPr>
    </w:lvl>
    <w:lvl w:ilvl="6" w:tplc="0419000F">
      <w:start w:val="1"/>
      <w:numFmt w:val="decimal"/>
      <w:lvlText w:val="%7."/>
      <w:lvlJc w:val="left"/>
      <w:pPr>
        <w:ind w:left="5550" w:hanging="360"/>
      </w:pPr>
    </w:lvl>
    <w:lvl w:ilvl="7" w:tplc="04190019">
      <w:start w:val="1"/>
      <w:numFmt w:val="lowerLetter"/>
      <w:lvlText w:val="%8."/>
      <w:lvlJc w:val="left"/>
      <w:pPr>
        <w:ind w:left="6270" w:hanging="360"/>
      </w:pPr>
    </w:lvl>
    <w:lvl w:ilvl="8" w:tplc="0419001B">
      <w:start w:val="1"/>
      <w:numFmt w:val="lowerRoman"/>
      <w:lvlText w:val="%9."/>
      <w:lvlJc w:val="right"/>
      <w:pPr>
        <w:ind w:left="6990" w:hanging="180"/>
      </w:pPr>
    </w:lvl>
  </w:abstractNum>
  <w:abstractNum w:abstractNumId="5" w15:restartNumberingAfterBreak="0">
    <w:nsid w:val="1C756428"/>
    <w:multiLevelType w:val="multilevel"/>
    <w:tmpl w:val="D820C3DC"/>
    <w:lvl w:ilvl="0">
      <w:start w:val="6"/>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 w15:restartNumberingAfterBreak="0">
    <w:nsid w:val="214F0575"/>
    <w:multiLevelType w:val="multilevel"/>
    <w:tmpl w:val="B40A6956"/>
    <w:lvl w:ilvl="0">
      <w:start w:val="1"/>
      <w:numFmt w:val="decimal"/>
      <w:lvlText w:val="%1."/>
      <w:lvlJc w:val="left"/>
      <w:pPr>
        <w:tabs>
          <w:tab w:val="num" w:pos="567"/>
        </w:tabs>
        <w:ind w:left="0" w:firstLine="0"/>
      </w:pPr>
      <w:rPr>
        <w:rFonts w:ascii="Times New Roman" w:hAnsi="Times New Roman" w:cs="Times New Roman" w:hint="default"/>
        <w:b/>
        <w:i w:val="0"/>
        <w:caps w:val="0"/>
        <w:strike w:val="0"/>
        <w:dstrike w:val="0"/>
        <w:vanish w:val="0"/>
        <w:webHidden w:val="0"/>
        <w:color w:val="000000"/>
        <w:sz w:val="22"/>
        <w:szCs w:val="22"/>
        <w:u w:val="none"/>
        <w:effect w:val="none"/>
        <w:vertAlign w:val="baseline"/>
        <w:specVanish w:val="0"/>
      </w:rPr>
    </w:lvl>
    <w:lvl w:ilvl="1">
      <w:start w:val="1"/>
      <w:numFmt w:val="decimal"/>
      <w:lvlText w:val="%1.%2."/>
      <w:lvlJc w:val="left"/>
      <w:pPr>
        <w:tabs>
          <w:tab w:val="num" w:pos="1134"/>
        </w:tabs>
        <w:ind w:left="1134" w:hanging="567"/>
      </w:pPr>
      <w:rPr>
        <w:rFonts w:ascii="Times New Roman" w:hAnsi="Times New Roman" w:cs="Times New Roman" w:hint="default"/>
        <w:b/>
        <w:bCs w:val="0"/>
        <w:i w:val="0"/>
        <w:iCs w:val="0"/>
        <w:caps w:val="0"/>
        <w:strike w:val="0"/>
        <w:dstrike w:val="0"/>
        <w:vanish w:val="0"/>
        <w:webHidden w:val="0"/>
        <w:color w:val="auto"/>
        <w:spacing w:val="0"/>
        <w:w w:val="100"/>
        <w:kern w:val="0"/>
        <w:position w:val="0"/>
        <w:sz w:val="22"/>
        <w:szCs w:val="22"/>
        <w:u w:val="none"/>
        <w:effect w:val="none"/>
        <w:vertAlign w:val="baseline"/>
        <w:specVanish w:val="0"/>
      </w:rPr>
    </w:lvl>
    <w:lvl w:ilvl="2">
      <w:start w:val="1"/>
      <w:numFmt w:val="decimal"/>
      <w:lvlText w:val="%1.%2.%3."/>
      <w:lvlJc w:val="left"/>
      <w:pPr>
        <w:tabs>
          <w:tab w:val="num" w:pos="1021"/>
        </w:tabs>
        <w:ind w:left="1021" w:hanging="737"/>
      </w:pPr>
      <w:rPr>
        <w:rFonts w:ascii="Times New Roman" w:hAnsi="Times New Roman" w:cs="Times New Roman" w:hint="default"/>
        <w:b/>
        <w:bCs w:val="0"/>
        <w:i w:val="0"/>
        <w:iCs w:val="0"/>
        <w:color w:val="auto"/>
        <w:sz w:val="22"/>
        <w:szCs w:val="22"/>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7" w15:restartNumberingAfterBreak="0">
    <w:nsid w:val="23AA7A1A"/>
    <w:multiLevelType w:val="multilevel"/>
    <w:tmpl w:val="505C70AA"/>
    <w:lvl w:ilvl="0">
      <w:start w:val="1"/>
      <w:numFmt w:val="bullet"/>
      <w:pStyle w:val="10"/>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8" w15:restartNumberingAfterBreak="0">
    <w:nsid w:val="2B7322FA"/>
    <w:multiLevelType w:val="hybridMultilevel"/>
    <w:tmpl w:val="D6307F62"/>
    <w:lvl w:ilvl="0" w:tplc="FFFFFFFF">
      <w:start w:val="1"/>
      <w:numFmt w:val="bullet"/>
      <w:pStyle w:val="a"/>
      <w:lvlText w:val=""/>
      <w:lvlJc w:val="left"/>
      <w:pPr>
        <w:ind w:left="3905"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14388"/>
    <w:multiLevelType w:val="multilevel"/>
    <w:tmpl w:val="56EAA84A"/>
    <w:lvl w:ilvl="0">
      <w:start w:val="1"/>
      <w:numFmt w:val="decimal"/>
      <w:pStyle w:val="a0"/>
      <w:suff w:val="space"/>
      <w:lvlText w:val="%1."/>
      <w:lvlJc w:val="left"/>
      <w:pPr>
        <w:ind w:left="0" w:firstLine="0"/>
      </w:pPr>
      <w:rPr>
        <w:rFonts w:hint="default"/>
      </w:rPr>
    </w:lvl>
    <w:lvl w:ilvl="1">
      <w:start w:val="1"/>
      <w:numFmt w:val="decimal"/>
      <w:pStyle w:val="a1"/>
      <w:suff w:val="space"/>
      <w:lvlText w:val="%1.%2."/>
      <w:lvlJc w:val="left"/>
      <w:pPr>
        <w:ind w:left="-709" w:firstLine="709"/>
      </w:pPr>
      <w:rPr>
        <w:rFonts w:hint="default"/>
        <w:b w:val="0"/>
        <w:bCs/>
        <w:sz w:val="22"/>
        <w:szCs w:val="22"/>
      </w:rPr>
    </w:lvl>
    <w:lvl w:ilvl="2">
      <w:start w:val="1"/>
      <w:numFmt w:val="decimal"/>
      <w:pStyle w:val="a2"/>
      <w:suff w:val="space"/>
      <w:lvlText w:val="%1.%2.%3."/>
      <w:lvlJc w:val="left"/>
      <w:pPr>
        <w:ind w:left="0" w:firstLine="709"/>
      </w:pPr>
      <w:rPr>
        <w:rFonts w:ascii="Times New Roman" w:hAnsi="Times New Roman" w:cs="Times New Roman" w:hint="default"/>
        <w:sz w:val="22"/>
        <w:szCs w:val="22"/>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61F95F17"/>
    <w:multiLevelType w:val="multilevel"/>
    <w:tmpl w:val="93747814"/>
    <w:lvl w:ilvl="0">
      <w:start w:val="1"/>
      <w:numFmt w:val="decimal"/>
      <w:lvlText w:val="%1."/>
      <w:lvlJc w:val="center"/>
      <w:pPr>
        <w:tabs>
          <w:tab w:val="num" w:pos="567"/>
        </w:tabs>
        <w:ind w:left="567" w:hanging="567"/>
      </w:pPr>
      <w:rPr>
        <w:b/>
        <w:i w:val="0"/>
      </w:rPr>
    </w:lvl>
    <w:lvl w:ilvl="1">
      <w:start w:val="1"/>
      <w:numFmt w:val="decimal"/>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
      <w:lvlText w:val="%1.%2.%3."/>
      <w:lvlJc w:val="left"/>
      <w:pPr>
        <w:tabs>
          <w:tab w:val="num" w:pos="567"/>
        </w:tabs>
        <w:ind w:left="1134" w:hanging="850"/>
      </w:pPr>
      <w:rPr>
        <w:rFonts w:ascii="Times New Roman" w:hAnsi="Times New Roman" w:cs="Times New Roman" w:hint="default"/>
        <w:b w:val="0"/>
        <w:bCs w:val="0"/>
        <w:i w:val="0"/>
        <w:iCs w:val="0"/>
        <w:sz w:val="24"/>
        <w:szCs w:val="24"/>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1" w15:restartNumberingAfterBreak="0">
    <w:nsid w:val="763D417A"/>
    <w:multiLevelType w:val="multilevel"/>
    <w:tmpl w:val="D390E270"/>
    <w:lvl w:ilvl="0">
      <w:start w:val="1"/>
      <w:numFmt w:val="russianLower"/>
      <w:lvlText w:val="%1)"/>
      <w:lvlJc w:val="left"/>
      <w:pPr>
        <w:tabs>
          <w:tab w:val="num" w:pos="567"/>
        </w:tabs>
        <w:ind w:left="567" w:hanging="567"/>
      </w:pPr>
      <w:rPr>
        <w:b w:val="0"/>
        <w:i w:val="0"/>
      </w:rPr>
    </w:lvl>
    <w:lvl w:ilvl="1">
      <w:start w:val="1"/>
      <w:numFmt w:val="decimal"/>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lvlText w:val="%1.%2.%3."/>
      <w:lvlJc w:val="left"/>
      <w:pPr>
        <w:tabs>
          <w:tab w:val="num" w:pos="567"/>
        </w:tabs>
        <w:ind w:left="1134" w:hanging="850"/>
      </w:pPr>
      <w:rPr>
        <w:rFonts w:ascii="Times New Roman" w:hAnsi="Times New Roman" w:cs="Times New Roman" w:hint="default"/>
        <w:b w:val="0"/>
        <w:bCs w:val="0"/>
        <w:i w:val="0"/>
        <w:iCs w:val="0"/>
        <w:sz w:val="24"/>
        <w:szCs w:val="24"/>
      </w:rPr>
    </w:lvl>
    <w:lvl w:ilvl="3">
      <w:start w:val="1"/>
      <w:numFmt w:val="none"/>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8"/>
  </w:num>
  <w:num w:numId="4">
    <w:abstractNumId w:val="7"/>
  </w:num>
  <w:num w:numId="5">
    <w:abstractNumId w:val="10"/>
  </w:num>
  <w:num w:numId="6">
    <w:abstractNumId w:val="9"/>
  </w:num>
  <w:num w:numId="7">
    <w:abstractNumId w:val="5"/>
  </w:num>
  <w:num w:numId="8">
    <w:abstractNumId w:val="11"/>
  </w:num>
  <w:num w:numId="9">
    <w:abstractNumId w:val="4"/>
  </w:num>
  <w:num w:numId="10">
    <w:abstractNumId w:val="6"/>
  </w:num>
  <w:num w:numId="11">
    <w:abstractNumId w:val="3"/>
  </w:num>
  <w:num w:numId="12">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91"/>
    <w:rsid w:val="0000228B"/>
    <w:rsid w:val="00002E64"/>
    <w:rsid w:val="00003B10"/>
    <w:rsid w:val="00004DDB"/>
    <w:rsid w:val="00005B5A"/>
    <w:rsid w:val="00006BAA"/>
    <w:rsid w:val="00010A04"/>
    <w:rsid w:val="00011153"/>
    <w:rsid w:val="00017C52"/>
    <w:rsid w:val="00020087"/>
    <w:rsid w:val="00020A17"/>
    <w:rsid w:val="00021D2D"/>
    <w:rsid w:val="000221EA"/>
    <w:rsid w:val="000235D2"/>
    <w:rsid w:val="00023AB2"/>
    <w:rsid w:val="0002648F"/>
    <w:rsid w:val="00027C4B"/>
    <w:rsid w:val="00033398"/>
    <w:rsid w:val="00034AF5"/>
    <w:rsid w:val="00035740"/>
    <w:rsid w:val="000359EB"/>
    <w:rsid w:val="00036504"/>
    <w:rsid w:val="0003736A"/>
    <w:rsid w:val="00040EC4"/>
    <w:rsid w:val="0004567B"/>
    <w:rsid w:val="00045C09"/>
    <w:rsid w:val="00046254"/>
    <w:rsid w:val="000472A5"/>
    <w:rsid w:val="00050A84"/>
    <w:rsid w:val="00053AAE"/>
    <w:rsid w:val="000540BC"/>
    <w:rsid w:val="00054C86"/>
    <w:rsid w:val="00054FE0"/>
    <w:rsid w:val="00056E80"/>
    <w:rsid w:val="00057CEC"/>
    <w:rsid w:val="00060D26"/>
    <w:rsid w:val="00061CED"/>
    <w:rsid w:val="00066095"/>
    <w:rsid w:val="00070273"/>
    <w:rsid w:val="0007037F"/>
    <w:rsid w:val="00070E9A"/>
    <w:rsid w:val="00072B04"/>
    <w:rsid w:val="000750EA"/>
    <w:rsid w:val="000761F0"/>
    <w:rsid w:val="00076449"/>
    <w:rsid w:val="00077E7C"/>
    <w:rsid w:val="0008041C"/>
    <w:rsid w:val="00081FCC"/>
    <w:rsid w:val="0008354C"/>
    <w:rsid w:val="00083B4A"/>
    <w:rsid w:val="0008465B"/>
    <w:rsid w:val="00086AA4"/>
    <w:rsid w:val="000870D6"/>
    <w:rsid w:val="00092AB9"/>
    <w:rsid w:val="000936A3"/>
    <w:rsid w:val="00095695"/>
    <w:rsid w:val="00097F03"/>
    <w:rsid w:val="000A043F"/>
    <w:rsid w:val="000A53D7"/>
    <w:rsid w:val="000B05A9"/>
    <w:rsid w:val="000B0BC9"/>
    <w:rsid w:val="000B1F2E"/>
    <w:rsid w:val="000B3924"/>
    <w:rsid w:val="000B417E"/>
    <w:rsid w:val="000B52BD"/>
    <w:rsid w:val="000B5958"/>
    <w:rsid w:val="000B6334"/>
    <w:rsid w:val="000B7A4E"/>
    <w:rsid w:val="000B7AB1"/>
    <w:rsid w:val="000C27F1"/>
    <w:rsid w:val="000C2F42"/>
    <w:rsid w:val="000C316D"/>
    <w:rsid w:val="000C33DD"/>
    <w:rsid w:val="000C5DB3"/>
    <w:rsid w:val="000C6974"/>
    <w:rsid w:val="000D0415"/>
    <w:rsid w:val="000D098D"/>
    <w:rsid w:val="000D10CC"/>
    <w:rsid w:val="000D1AA0"/>
    <w:rsid w:val="000D29A9"/>
    <w:rsid w:val="000D2E6A"/>
    <w:rsid w:val="000D36CA"/>
    <w:rsid w:val="000D388B"/>
    <w:rsid w:val="000E0083"/>
    <w:rsid w:val="000E108F"/>
    <w:rsid w:val="000E29E6"/>
    <w:rsid w:val="000E315E"/>
    <w:rsid w:val="000E31F4"/>
    <w:rsid w:val="000E6686"/>
    <w:rsid w:val="000E6CF6"/>
    <w:rsid w:val="000E6D84"/>
    <w:rsid w:val="000E6FAD"/>
    <w:rsid w:val="000F06A4"/>
    <w:rsid w:val="000F08A3"/>
    <w:rsid w:val="000F5C2E"/>
    <w:rsid w:val="000F6EB9"/>
    <w:rsid w:val="00101A4B"/>
    <w:rsid w:val="001021C6"/>
    <w:rsid w:val="00102A7C"/>
    <w:rsid w:val="001040F2"/>
    <w:rsid w:val="0010477A"/>
    <w:rsid w:val="00105DB1"/>
    <w:rsid w:val="001115E4"/>
    <w:rsid w:val="001130E1"/>
    <w:rsid w:val="001145E9"/>
    <w:rsid w:val="00114985"/>
    <w:rsid w:val="00116535"/>
    <w:rsid w:val="00121C00"/>
    <w:rsid w:val="00123200"/>
    <w:rsid w:val="00123EA3"/>
    <w:rsid w:val="00123F62"/>
    <w:rsid w:val="0012528E"/>
    <w:rsid w:val="0012570A"/>
    <w:rsid w:val="001268BD"/>
    <w:rsid w:val="00132BD5"/>
    <w:rsid w:val="00132E35"/>
    <w:rsid w:val="00134581"/>
    <w:rsid w:val="00134E74"/>
    <w:rsid w:val="0013519D"/>
    <w:rsid w:val="001352DE"/>
    <w:rsid w:val="00140A90"/>
    <w:rsid w:val="00142AE5"/>
    <w:rsid w:val="0014713B"/>
    <w:rsid w:val="00151B58"/>
    <w:rsid w:val="00151BE6"/>
    <w:rsid w:val="00154884"/>
    <w:rsid w:val="00154C79"/>
    <w:rsid w:val="00154E49"/>
    <w:rsid w:val="001559ED"/>
    <w:rsid w:val="00156167"/>
    <w:rsid w:val="00157563"/>
    <w:rsid w:val="00157DB7"/>
    <w:rsid w:val="00163E40"/>
    <w:rsid w:val="00165238"/>
    <w:rsid w:val="00165404"/>
    <w:rsid w:val="001664B7"/>
    <w:rsid w:val="001667CB"/>
    <w:rsid w:val="00167127"/>
    <w:rsid w:val="001712F3"/>
    <w:rsid w:val="00171B82"/>
    <w:rsid w:val="0017416D"/>
    <w:rsid w:val="00176520"/>
    <w:rsid w:val="00176917"/>
    <w:rsid w:val="00180AB7"/>
    <w:rsid w:val="001835B1"/>
    <w:rsid w:val="0018370A"/>
    <w:rsid w:val="001845F0"/>
    <w:rsid w:val="0018470C"/>
    <w:rsid w:val="00184A8D"/>
    <w:rsid w:val="00186F8D"/>
    <w:rsid w:val="001938BF"/>
    <w:rsid w:val="00193D60"/>
    <w:rsid w:val="001A02BD"/>
    <w:rsid w:val="001A06E1"/>
    <w:rsid w:val="001A13FC"/>
    <w:rsid w:val="001A3C9D"/>
    <w:rsid w:val="001A5610"/>
    <w:rsid w:val="001A63D6"/>
    <w:rsid w:val="001A6AE9"/>
    <w:rsid w:val="001A701C"/>
    <w:rsid w:val="001B12F3"/>
    <w:rsid w:val="001B269B"/>
    <w:rsid w:val="001B279C"/>
    <w:rsid w:val="001B2AF7"/>
    <w:rsid w:val="001B3744"/>
    <w:rsid w:val="001B45C0"/>
    <w:rsid w:val="001B4E44"/>
    <w:rsid w:val="001B6FAF"/>
    <w:rsid w:val="001C0250"/>
    <w:rsid w:val="001C1A09"/>
    <w:rsid w:val="001C2FB3"/>
    <w:rsid w:val="001C3244"/>
    <w:rsid w:val="001C3DBB"/>
    <w:rsid w:val="001C4B4C"/>
    <w:rsid w:val="001D03FD"/>
    <w:rsid w:val="001D0DF8"/>
    <w:rsid w:val="001D3A15"/>
    <w:rsid w:val="001D460A"/>
    <w:rsid w:val="001D6937"/>
    <w:rsid w:val="001D7B5F"/>
    <w:rsid w:val="001E0765"/>
    <w:rsid w:val="001E14B7"/>
    <w:rsid w:val="001E2C24"/>
    <w:rsid w:val="001E2D91"/>
    <w:rsid w:val="001E2E33"/>
    <w:rsid w:val="001E2E5C"/>
    <w:rsid w:val="001E4060"/>
    <w:rsid w:val="001E5699"/>
    <w:rsid w:val="001F094B"/>
    <w:rsid w:val="001F1823"/>
    <w:rsid w:val="001F1886"/>
    <w:rsid w:val="001F23FF"/>
    <w:rsid w:val="001F3FA4"/>
    <w:rsid w:val="001F665B"/>
    <w:rsid w:val="002002FB"/>
    <w:rsid w:val="00200C79"/>
    <w:rsid w:val="00200E60"/>
    <w:rsid w:val="00201E6B"/>
    <w:rsid w:val="002042C0"/>
    <w:rsid w:val="00205B8D"/>
    <w:rsid w:val="00205D7B"/>
    <w:rsid w:val="0020705D"/>
    <w:rsid w:val="00210845"/>
    <w:rsid w:val="002146C5"/>
    <w:rsid w:val="002154D2"/>
    <w:rsid w:val="002154F6"/>
    <w:rsid w:val="00216557"/>
    <w:rsid w:val="00220765"/>
    <w:rsid w:val="002209C7"/>
    <w:rsid w:val="00221037"/>
    <w:rsid w:val="00222468"/>
    <w:rsid w:val="00222C0D"/>
    <w:rsid w:val="002232DD"/>
    <w:rsid w:val="00224765"/>
    <w:rsid w:val="00230334"/>
    <w:rsid w:val="002320EB"/>
    <w:rsid w:val="002338B8"/>
    <w:rsid w:val="00234E3D"/>
    <w:rsid w:val="00242AAF"/>
    <w:rsid w:val="00242D25"/>
    <w:rsid w:val="002432B2"/>
    <w:rsid w:val="00243FA9"/>
    <w:rsid w:val="002448F5"/>
    <w:rsid w:val="00245841"/>
    <w:rsid w:val="00246D06"/>
    <w:rsid w:val="00250A21"/>
    <w:rsid w:val="002537F6"/>
    <w:rsid w:val="00254162"/>
    <w:rsid w:val="00254641"/>
    <w:rsid w:val="002546EA"/>
    <w:rsid w:val="00261527"/>
    <w:rsid w:val="00261F8E"/>
    <w:rsid w:val="00262152"/>
    <w:rsid w:val="00263885"/>
    <w:rsid w:val="002644D9"/>
    <w:rsid w:val="00264EE1"/>
    <w:rsid w:val="00265BB5"/>
    <w:rsid w:val="00265E9B"/>
    <w:rsid w:val="00267B6D"/>
    <w:rsid w:val="002709CF"/>
    <w:rsid w:val="002721CC"/>
    <w:rsid w:val="00272C66"/>
    <w:rsid w:val="00275C1E"/>
    <w:rsid w:val="0027632A"/>
    <w:rsid w:val="002770E4"/>
    <w:rsid w:val="0028007A"/>
    <w:rsid w:val="0028047D"/>
    <w:rsid w:val="00280B50"/>
    <w:rsid w:val="00284BDD"/>
    <w:rsid w:val="00285986"/>
    <w:rsid w:val="00285DE7"/>
    <w:rsid w:val="0028657E"/>
    <w:rsid w:val="00286F6B"/>
    <w:rsid w:val="002901F1"/>
    <w:rsid w:val="00293988"/>
    <w:rsid w:val="002945CF"/>
    <w:rsid w:val="002946CC"/>
    <w:rsid w:val="00296270"/>
    <w:rsid w:val="002966F6"/>
    <w:rsid w:val="00296AB6"/>
    <w:rsid w:val="00296B11"/>
    <w:rsid w:val="00296F98"/>
    <w:rsid w:val="00297D96"/>
    <w:rsid w:val="002A1CA9"/>
    <w:rsid w:val="002A39B9"/>
    <w:rsid w:val="002A3C78"/>
    <w:rsid w:val="002A476B"/>
    <w:rsid w:val="002A4B6E"/>
    <w:rsid w:val="002A60B0"/>
    <w:rsid w:val="002A6AFD"/>
    <w:rsid w:val="002B0322"/>
    <w:rsid w:val="002B04CF"/>
    <w:rsid w:val="002B0D2F"/>
    <w:rsid w:val="002B190C"/>
    <w:rsid w:val="002B1E11"/>
    <w:rsid w:val="002B206A"/>
    <w:rsid w:val="002B33E2"/>
    <w:rsid w:val="002B359E"/>
    <w:rsid w:val="002B699C"/>
    <w:rsid w:val="002B7C46"/>
    <w:rsid w:val="002C05B9"/>
    <w:rsid w:val="002C2EC8"/>
    <w:rsid w:val="002C30ED"/>
    <w:rsid w:val="002C3C09"/>
    <w:rsid w:val="002C4535"/>
    <w:rsid w:val="002C4B2C"/>
    <w:rsid w:val="002C4CDF"/>
    <w:rsid w:val="002C532C"/>
    <w:rsid w:val="002C5CF7"/>
    <w:rsid w:val="002D0074"/>
    <w:rsid w:val="002D1E2F"/>
    <w:rsid w:val="002D2DAF"/>
    <w:rsid w:val="002D3C91"/>
    <w:rsid w:val="002D4818"/>
    <w:rsid w:val="002D4BC4"/>
    <w:rsid w:val="002D622C"/>
    <w:rsid w:val="002D6954"/>
    <w:rsid w:val="002D6F49"/>
    <w:rsid w:val="002D7710"/>
    <w:rsid w:val="002D7880"/>
    <w:rsid w:val="002E011F"/>
    <w:rsid w:val="002E26A6"/>
    <w:rsid w:val="002E75AC"/>
    <w:rsid w:val="002E7F34"/>
    <w:rsid w:val="002F25D4"/>
    <w:rsid w:val="002F494B"/>
    <w:rsid w:val="003015E5"/>
    <w:rsid w:val="003035FD"/>
    <w:rsid w:val="00303A72"/>
    <w:rsid w:val="00303FBD"/>
    <w:rsid w:val="003041A6"/>
    <w:rsid w:val="0030436E"/>
    <w:rsid w:val="003051D9"/>
    <w:rsid w:val="003058A3"/>
    <w:rsid w:val="00306143"/>
    <w:rsid w:val="003071B4"/>
    <w:rsid w:val="003075EA"/>
    <w:rsid w:val="003077FF"/>
    <w:rsid w:val="00310958"/>
    <w:rsid w:val="003119DA"/>
    <w:rsid w:val="00315CA0"/>
    <w:rsid w:val="00316498"/>
    <w:rsid w:val="00317D9F"/>
    <w:rsid w:val="00320266"/>
    <w:rsid w:val="00321C8A"/>
    <w:rsid w:val="0032203B"/>
    <w:rsid w:val="00322225"/>
    <w:rsid w:val="003231CE"/>
    <w:rsid w:val="003237AC"/>
    <w:rsid w:val="003244C1"/>
    <w:rsid w:val="00324CE4"/>
    <w:rsid w:val="003255B0"/>
    <w:rsid w:val="003256BE"/>
    <w:rsid w:val="0032577D"/>
    <w:rsid w:val="00325EF7"/>
    <w:rsid w:val="00327F38"/>
    <w:rsid w:val="003302FE"/>
    <w:rsid w:val="00330A4E"/>
    <w:rsid w:val="003362DE"/>
    <w:rsid w:val="00341202"/>
    <w:rsid w:val="00342CCE"/>
    <w:rsid w:val="003441EF"/>
    <w:rsid w:val="003444CD"/>
    <w:rsid w:val="003445EF"/>
    <w:rsid w:val="003449F2"/>
    <w:rsid w:val="00345E58"/>
    <w:rsid w:val="00346462"/>
    <w:rsid w:val="00347B00"/>
    <w:rsid w:val="00347D09"/>
    <w:rsid w:val="003503B9"/>
    <w:rsid w:val="00350689"/>
    <w:rsid w:val="00351134"/>
    <w:rsid w:val="00355790"/>
    <w:rsid w:val="003564D4"/>
    <w:rsid w:val="00356C63"/>
    <w:rsid w:val="00360AA0"/>
    <w:rsid w:val="003624BB"/>
    <w:rsid w:val="00364BFD"/>
    <w:rsid w:val="0036538B"/>
    <w:rsid w:val="00366505"/>
    <w:rsid w:val="00367E87"/>
    <w:rsid w:val="00372219"/>
    <w:rsid w:val="00373BCB"/>
    <w:rsid w:val="0037793D"/>
    <w:rsid w:val="00380A09"/>
    <w:rsid w:val="00382660"/>
    <w:rsid w:val="00382685"/>
    <w:rsid w:val="003874D8"/>
    <w:rsid w:val="00387773"/>
    <w:rsid w:val="00387A9F"/>
    <w:rsid w:val="00391052"/>
    <w:rsid w:val="00392B05"/>
    <w:rsid w:val="003A15D4"/>
    <w:rsid w:val="003A2E21"/>
    <w:rsid w:val="003A43CA"/>
    <w:rsid w:val="003A5B72"/>
    <w:rsid w:val="003A5BB9"/>
    <w:rsid w:val="003A76EC"/>
    <w:rsid w:val="003B06DF"/>
    <w:rsid w:val="003B1293"/>
    <w:rsid w:val="003B1E59"/>
    <w:rsid w:val="003B3B55"/>
    <w:rsid w:val="003B6E7F"/>
    <w:rsid w:val="003B7591"/>
    <w:rsid w:val="003C2423"/>
    <w:rsid w:val="003C3074"/>
    <w:rsid w:val="003C3E78"/>
    <w:rsid w:val="003C554E"/>
    <w:rsid w:val="003C6268"/>
    <w:rsid w:val="003C7542"/>
    <w:rsid w:val="003D519B"/>
    <w:rsid w:val="003D57A3"/>
    <w:rsid w:val="003D5DFD"/>
    <w:rsid w:val="003D60D7"/>
    <w:rsid w:val="003E0841"/>
    <w:rsid w:val="003E180E"/>
    <w:rsid w:val="003E2895"/>
    <w:rsid w:val="003E2E10"/>
    <w:rsid w:val="003E5D24"/>
    <w:rsid w:val="003E63E4"/>
    <w:rsid w:val="003E6B43"/>
    <w:rsid w:val="003F1B05"/>
    <w:rsid w:val="003F363C"/>
    <w:rsid w:val="003F7979"/>
    <w:rsid w:val="00400089"/>
    <w:rsid w:val="00400BA0"/>
    <w:rsid w:val="00401B64"/>
    <w:rsid w:val="00401C7E"/>
    <w:rsid w:val="00403EC6"/>
    <w:rsid w:val="004053B6"/>
    <w:rsid w:val="00407078"/>
    <w:rsid w:val="00413BB4"/>
    <w:rsid w:val="0041422A"/>
    <w:rsid w:val="00414C3A"/>
    <w:rsid w:val="0041664A"/>
    <w:rsid w:val="00420188"/>
    <w:rsid w:val="00420A22"/>
    <w:rsid w:val="004210CF"/>
    <w:rsid w:val="00422AAD"/>
    <w:rsid w:val="00424202"/>
    <w:rsid w:val="004266EE"/>
    <w:rsid w:val="00427CE0"/>
    <w:rsid w:val="00431701"/>
    <w:rsid w:val="004317B8"/>
    <w:rsid w:val="00431A3C"/>
    <w:rsid w:val="00432CA7"/>
    <w:rsid w:val="00434F06"/>
    <w:rsid w:val="004368BA"/>
    <w:rsid w:val="00440AD8"/>
    <w:rsid w:val="00440DDD"/>
    <w:rsid w:val="00444272"/>
    <w:rsid w:val="004442C7"/>
    <w:rsid w:val="00446FDB"/>
    <w:rsid w:val="004476FF"/>
    <w:rsid w:val="00450728"/>
    <w:rsid w:val="00454A5A"/>
    <w:rsid w:val="00455DB8"/>
    <w:rsid w:val="00455F8E"/>
    <w:rsid w:val="0045650E"/>
    <w:rsid w:val="00457EEA"/>
    <w:rsid w:val="004603CD"/>
    <w:rsid w:val="004604D8"/>
    <w:rsid w:val="00460A71"/>
    <w:rsid w:val="0046134B"/>
    <w:rsid w:val="00462967"/>
    <w:rsid w:val="004652AA"/>
    <w:rsid w:val="00467335"/>
    <w:rsid w:val="00472F50"/>
    <w:rsid w:val="004731C7"/>
    <w:rsid w:val="00473641"/>
    <w:rsid w:val="00475D7C"/>
    <w:rsid w:val="00475EF7"/>
    <w:rsid w:val="00480054"/>
    <w:rsid w:val="004809BA"/>
    <w:rsid w:val="00480A7C"/>
    <w:rsid w:val="00480FFC"/>
    <w:rsid w:val="00481B69"/>
    <w:rsid w:val="00483D4C"/>
    <w:rsid w:val="004853B3"/>
    <w:rsid w:val="004861F2"/>
    <w:rsid w:val="00490328"/>
    <w:rsid w:val="00491BAB"/>
    <w:rsid w:val="00491E95"/>
    <w:rsid w:val="004922BB"/>
    <w:rsid w:val="00492BEE"/>
    <w:rsid w:val="00492EC2"/>
    <w:rsid w:val="00493189"/>
    <w:rsid w:val="00493AF0"/>
    <w:rsid w:val="004945AA"/>
    <w:rsid w:val="00495D0C"/>
    <w:rsid w:val="00496E70"/>
    <w:rsid w:val="00497041"/>
    <w:rsid w:val="00497E9E"/>
    <w:rsid w:val="004A08BB"/>
    <w:rsid w:val="004A1DF5"/>
    <w:rsid w:val="004A202B"/>
    <w:rsid w:val="004A472A"/>
    <w:rsid w:val="004A4AFD"/>
    <w:rsid w:val="004A4C8C"/>
    <w:rsid w:val="004A6AD8"/>
    <w:rsid w:val="004A7F46"/>
    <w:rsid w:val="004B02AB"/>
    <w:rsid w:val="004B0E7F"/>
    <w:rsid w:val="004B0F82"/>
    <w:rsid w:val="004B13F5"/>
    <w:rsid w:val="004B2133"/>
    <w:rsid w:val="004B3067"/>
    <w:rsid w:val="004B51E5"/>
    <w:rsid w:val="004C0D35"/>
    <w:rsid w:val="004C14C0"/>
    <w:rsid w:val="004C4358"/>
    <w:rsid w:val="004C549E"/>
    <w:rsid w:val="004C5BBB"/>
    <w:rsid w:val="004D0527"/>
    <w:rsid w:val="004D251B"/>
    <w:rsid w:val="004D2A07"/>
    <w:rsid w:val="004D4BCD"/>
    <w:rsid w:val="004D5954"/>
    <w:rsid w:val="004D74CB"/>
    <w:rsid w:val="004D77DD"/>
    <w:rsid w:val="004E0E9F"/>
    <w:rsid w:val="004E10DC"/>
    <w:rsid w:val="004E1DAA"/>
    <w:rsid w:val="004E41E7"/>
    <w:rsid w:val="004E5385"/>
    <w:rsid w:val="004E569A"/>
    <w:rsid w:val="004E5C8F"/>
    <w:rsid w:val="004E606B"/>
    <w:rsid w:val="004E675B"/>
    <w:rsid w:val="004F00E7"/>
    <w:rsid w:val="004F233D"/>
    <w:rsid w:val="004F3CD5"/>
    <w:rsid w:val="004F5A2C"/>
    <w:rsid w:val="00500B87"/>
    <w:rsid w:val="00502DA3"/>
    <w:rsid w:val="00506A61"/>
    <w:rsid w:val="0050717E"/>
    <w:rsid w:val="00507CB1"/>
    <w:rsid w:val="00507F33"/>
    <w:rsid w:val="00510FB2"/>
    <w:rsid w:val="0051238E"/>
    <w:rsid w:val="005149AD"/>
    <w:rsid w:val="00516EC1"/>
    <w:rsid w:val="00517A5F"/>
    <w:rsid w:val="00521A60"/>
    <w:rsid w:val="005221BD"/>
    <w:rsid w:val="00522BF9"/>
    <w:rsid w:val="00523261"/>
    <w:rsid w:val="00524A10"/>
    <w:rsid w:val="005309C9"/>
    <w:rsid w:val="005337EC"/>
    <w:rsid w:val="00534B62"/>
    <w:rsid w:val="005351CE"/>
    <w:rsid w:val="00536277"/>
    <w:rsid w:val="00536295"/>
    <w:rsid w:val="005405E7"/>
    <w:rsid w:val="005426FC"/>
    <w:rsid w:val="00543AEE"/>
    <w:rsid w:val="00543EA5"/>
    <w:rsid w:val="00545E23"/>
    <w:rsid w:val="00546A7B"/>
    <w:rsid w:val="0055072E"/>
    <w:rsid w:val="005513A7"/>
    <w:rsid w:val="00552EDA"/>
    <w:rsid w:val="0055366E"/>
    <w:rsid w:val="00555015"/>
    <w:rsid w:val="00560C70"/>
    <w:rsid w:val="00561169"/>
    <w:rsid w:val="005640C8"/>
    <w:rsid w:val="00565009"/>
    <w:rsid w:val="00565A58"/>
    <w:rsid w:val="005660BC"/>
    <w:rsid w:val="005660E2"/>
    <w:rsid w:val="00566297"/>
    <w:rsid w:val="00566A76"/>
    <w:rsid w:val="0056788D"/>
    <w:rsid w:val="0057029F"/>
    <w:rsid w:val="0057086F"/>
    <w:rsid w:val="005712E7"/>
    <w:rsid w:val="00571938"/>
    <w:rsid w:val="00572DFA"/>
    <w:rsid w:val="00573B00"/>
    <w:rsid w:val="00575948"/>
    <w:rsid w:val="00575A80"/>
    <w:rsid w:val="0057685F"/>
    <w:rsid w:val="00581429"/>
    <w:rsid w:val="00582168"/>
    <w:rsid w:val="00582A09"/>
    <w:rsid w:val="0058395A"/>
    <w:rsid w:val="0058787D"/>
    <w:rsid w:val="0059043D"/>
    <w:rsid w:val="00590B20"/>
    <w:rsid w:val="005917A2"/>
    <w:rsid w:val="0059427C"/>
    <w:rsid w:val="005944CB"/>
    <w:rsid w:val="00594A7B"/>
    <w:rsid w:val="00594CF3"/>
    <w:rsid w:val="005955FF"/>
    <w:rsid w:val="0059638A"/>
    <w:rsid w:val="00597A7B"/>
    <w:rsid w:val="005A173C"/>
    <w:rsid w:val="005A4F57"/>
    <w:rsid w:val="005A7281"/>
    <w:rsid w:val="005A7C5D"/>
    <w:rsid w:val="005B006E"/>
    <w:rsid w:val="005B3A8E"/>
    <w:rsid w:val="005B5359"/>
    <w:rsid w:val="005B5C8B"/>
    <w:rsid w:val="005B6076"/>
    <w:rsid w:val="005B66F5"/>
    <w:rsid w:val="005B6A0C"/>
    <w:rsid w:val="005C09DA"/>
    <w:rsid w:val="005C1CDB"/>
    <w:rsid w:val="005C23DA"/>
    <w:rsid w:val="005C26A8"/>
    <w:rsid w:val="005C4E35"/>
    <w:rsid w:val="005C5B1D"/>
    <w:rsid w:val="005C70EB"/>
    <w:rsid w:val="005D01F5"/>
    <w:rsid w:val="005D19BD"/>
    <w:rsid w:val="005D2AAA"/>
    <w:rsid w:val="005D3B37"/>
    <w:rsid w:val="005D5192"/>
    <w:rsid w:val="005D6612"/>
    <w:rsid w:val="005D72A2"/>
    <w:rsid w:val="005E0B88"/>
    <w:rsid w:val="005E4280"/>
    <w:rsid w:val="005E4E87"/>
    <w:rsid w:val="005E51DC"/>
    <w:rsid w:val="005E6DCF"/>
    <w:rsid w:val="005F0105"/>
    <w:rsid w:val="005F0EAC"/>
    <w:rsid w:val="005F29E3"/>
    <w:rsid w:val="005F46B1"/>
    <w:rsid w:val="005F5014"/>
    <w:rsid w:val="005F7A58"/>
    <w:rsid w:val="006003D4"/>
    <w:rsid w:val="006010E6"/>
    <w:rsid w:val="006013CF"/>
    <w:rsid w:val="006036FE"/>
    <w:rsid w:val="006054E9"/>
    <w:rsid w:val="00607CDE"/>
    <w:rsid w:val="00610895"/>
    <w:rsid w:val="00610C2A"/>
    <w:rsid w:val="006116A8"/>
    <w:rsid w:val="00611BB8"/>
    <w:rsid w:val="0061454D"/>
    <w:rsid w:val="00615959"/>
    <w:rsid w:val="00617B48"/>
    <w:rsid w:val="00621818"/>
    <w:rsid w:val="00622A73"/>
    <w:rsid w:val="0062685D"/>
    <w:rsid w:val="00631D38"/>
    <w:rsid w:val="006330C4"/>
    <w:rsid w:val="00637B8E"/>
    <w:rsid w:val="00640AD5"/>
    <w:rsid w:val="006413A5"/>
    <w:rsid w:val="00644DEE"/>
    <w:rsid w:val="00651E0D"/>
    <w:rsid w:val="00651F44"/>
    <w:rsid w:val="006523E3"/>
    <w:rsid w:val="00653E0E"/>
    <w:rsid w:val="00656074"/>
    <w:rsid w:val="00660F96"/>
    <w:rsid w:val="00661FF4"/>
    <w:rsid w:val="00662384"/>
    <w:rsid w:val="00663834"/>
    <w:rsid w:val="006677A9"/>
    <w:rsid w:val="006706C8"/>
    <w:rsid w:val="00673990"/>
    <w:rsid w:val="006759A2"/>
    <w:rsid w:val="0067753C"/>
    <w:rsid w:val="00677FD3"/>
    <w:rsid w:val="0068165E"/>
    <w:rsid w:val="006826A1"/>
    <w:rsid w:val="006850BA"/>
    <w:rsid w:val="006852BA"/>
    <w:rsid w:val="00687DF4"/>
    <w:rsid w:val="0069151A"/>
    <w:rsid w:val="006918EE"/>
    <w:rsid w:val="00692D97"/>
    <w:rsid w:val="00696576"/>
    <w:rsid w:val="006A0555"/>
    <w:rsid w:val="006A5CA2"/>
    <w:rsid w:val="006A6834"/>
    <w:rsid w:val="006A792D"/>
    <w:rsid w:val="006B461F"/>
    <w:rsid w:val="006B548D"/>
    <w:rsid w:val="006C0AE8"/>
    <w:rsid w:val="006C12B6"/>
    <w:rsid w:val="006C4358"/>
    <w:rsid w:val="006C4503"/>
    <w:rsid w:val="006C4952"/>
    <w:rsid w:val="006C60D5"/>
    <w:rsid w:val="006C7E3E"/>
    <w:rsid w:val="006D06CA"/>
    <w:rsid w:val="006D0868"/>
    <w:rsid w:val="006D274E"/>
    <w:rsid w:val="006D381A"/>
    <w:rsid w:val="006D3F82"/>
    <w:rsid w:val="006D514B"/>
    <w:rsid w:val="006D5864"/>
    <w:rsid w:val="006D698D"/>
    <w:rsid w:val="006D76AF"/>
    <w:rsid w:val="006E0B3A"/>
    <w:rsid w:val="006E3D96"/>
    <w:rsid w:val="006E4701"/>
    <w:rsid w:val="006F03AC"/>
    <w:rsid w:val="006F1346"/>
    <w:rsid w:val="006F309C"/>
    <w:rsid w:val="006F5A2D"/>
    <w:rsid w:val="006F7E10"/>
    <w:rsid w:val="007011DE"/>
    <w:rsid w:val="007022BC"/>
    <w:rsid w:val="00703E6F"/>
    <w:rsid w:val="00706D6F"/>
    <w:rsid w:val="00707C1E"/>
    <w:rsid w:val="0071105E"/>
    <w:rsid w:val="00713416"/>
    <w:rsid w:val="00714729"/>
    <w:rsid w:val="00717AF8"/>
    <w:rsid w:val="007216C6"/>
    <w:rsid w:val="0072383E"/>
    <w:rsid w:val="007272E3"/>
    <w:rsid w:val="007304D0"/>
    <w:rsid w:val="00732FC3"/>
    <w:rsid w:val="0073344F"/>
    <w:rsid w:val="00734F89"/>
    <w:rsid w:val="0073708D"/>
    <w:rsid w:val="00737FF3"/>
    <w:rsid w:val="007403F1"/>
    <w:rsid w:val="007406BA"/>
    <w:rsid w:val="0074108A"/>
    <w:rsid w:val="0074162A"/>
    <w:rsid w:val="00743722"/>
    <w:rsid w:val="007505BC"/>
    <w:rsid w:val="00750C91"/>
    <w:rsid w:val="0075233C"/>
    <w:rsid w:val="0075391A"/>
    <w:rsid w:val="0075581D"/>
    <w:rsid w:val="00760BA8"/>
    <w:rsid w:val="00761BAD"/>
    <w:rsid w:val="00762314"/>
    <w:rsid w:val="00765191"/>
    <w:rsid w:val="00766094"/>
    <w:rsid w:val="00770B7E"/>
    <w:rsid w:val="007714DB"/>
    <w:rsid w:val="00782407"/>
    <w:rsid w:val="00782F67"/>
    <w:rsid w:val="00784256"/>
    <w:rsid w:val="0078438A"/>
    <w:rsid w:val="00785B53"/>
    <w:rsid w:val="00786F1A"/>
    <w:rsid w:val="00792B85"/>
    <w:rsid w:val="00794B37"/>
    <w:rsid w:val="007965E3"/>
    <w:rsid w:val="00797647"/>
    <w:rsid w:val="007977DE"/>
    <w:rsid w:val="007A2DA6"/>
    <w:rsid w:val="007A3A08"/>
    <w:rsid w:val="007A3A15"/>
    <w:rsid w:val="007A460B"/>
    <w:rsid w:val="007A4AEF"/>
    <w:rsid w:val="007B2BF2"/>
    <w:rsid w:val="007B40C5"/>
    <w:rsid w:val="007B42FE"/>
    <w:rsid w:val="007B4A92"/>
    <w:rsid w:val="007B500B"/>
    <w:rsid w:val="007B5324"/>
    <w:rsid w:val="007B5FF1"/>
    <w:rsid w:val="007B6C02"/>
    <w:rsid w:val="007B6E6A"/>
    <w:rsid w:val="007B7FBD"/>
    <w:rsid w:val="007C10ED"/>
    <w:rsid w:val="007C1274"/>
    <w:rsid w:val="007C1507"/>
    <w:rsid w:val="007C3859"/>
    <w:rsid w:val="007C408E"/>
    <w:rsid w:val="007C5F84"/>
    <w:rsid w:val="007D038C"/>
    <w:rsid w:val="007D19E2"/>
    <w:rsid w:val="007D2462"/>
    <w:rsid w:val="007D38EF"/>
    <w:rsid w:val="007D6870"/>
    <w:rsid w:val="007D6EF3"/>
    <w:rsid w:val="007D73F3"/>
    <w:rsid w:val="007D7553"/>
    <w:rsid w:val="007E0510"/>
    <w:rsid w:val="007E1110"/>
    <w:rsid w:val="007E1DF3"/>
    <w:rsid w:val="007E2478"/>
    <w:rsid w:val="007E2B3B"/>
    <w:rsid w:val="007E3E0C"/>
    <w:rsid w:val="007E4649"/>
    <w:rsid w:val="007E60E6"/>
    <w:rsid w:val="007E6144"/>
    <w:rsid w:val="007E66AF"/>
    <w:rsid w:val="007E7DA9"/>
    <w:rsid w:val="007F3FDC"/>
    <w:rsid w:val="007F4521"/>
    <w:rsid w:val="007F46E1"/>
    <w:rsid w:val="007F558D"/>
    <w:rsid w:val="007F620B"/>
    <w:rsid w:val="007F6E34"/>
    <w:rsid w:val="00800892"/>
    <w:rsid w:val="00800FB8"/>
    <w:rsid w:val="00801FA8"/>
    <w:rsid w:val="00807CE7"/>
    <w:rsid w:val="00810869"/>
    <w:rsid w:val="00810B2C"/>
    <w:rsid w:val="008122C8"/>
    <w:rsid w:val="00813DAB"/>
    <w:rsid w:val="00815868"/>
    <w:rsid w:val="00816F70"/>
    <w:rsid w:val="008213A5"/>
    <w:rsid w:val="00821AF1"/>
    <w:rsid w:val="00821C28"/>
    <w:rsid w:val="0082226A"/>
    <w:rsid w:val="0082397A"/>
    <w:rsid w:val="00830F28"/>
    <w:rsid w:val="00832F40"/>
    <w:rsid w:val="00833199"/>
    <w:rsid w:val="008332A7"/>
    <w:rsid w:val="0083693F"/>
    <w:rsid w:val="00836CA0"/>
    <w:rsid w:val="00836F8E"/>
    <w:rsid w:val="00837C24"/>
    <w:rsid w:val="00841FF5"/>
    <w:rsid w:val="00844444"/>
    <w:rsid w:val="00844467"/>
    <w:rsid w:val="00844968"/>
    <w:rsid w:val="0084652E"/>
    <w:rsid w:val="00847996"/>
    <w:rsid w:val="00847B59"/>
    <w:rsid w:val="008539A6"/>
    <w:rsid w:val="00853C6C"/>
    <w:rsid w:val="00857473"/>
    <w:rsid w:val="008576E0"/>
    <w:rsid w:val="00862E4D"/>
    <w:rsid w:val="00864DE3"/>
    <w:rsid w:val="0086706F"/>
    <w:rsid w:val="00870F3C"/>
    <w:rsid w:val="0087244E"/>
    <w:rsid w:val="00873F14"/>
    <w:rsid w:val="008821F5"/>
    <w:rsid w:val="008900F3"/>
    <w:rsid w:val="00890B12"/>
    <w:rsid w:val="008915E7"/>
    <w:rsid w:val="00892F65"/>
    <w:rsid w:val="008937CC"/>
    <w:rsid w:val="00893E7B"/>
    <w:rsid w:val="00895321"/>
    <w:rsid w:val="00895DF6"/>
    <w:rsid w:val="008A016A"/>
    <w:rsid w:val="008A152D"/>
    <w:rsid w:val="008A1F42"/>
    <w:rsid w:val="008A42F0"/>
    <w:rsid w:val="008A4646"/>
    <w:rsid w:val="008A4833"/>
    <w:rsid w:val="008A49A9"/>
    <w:rsid w:val="008A585E"/>
    <w:rsid w:val="008A63BB"/>
    <w:rsid w:val="008B1982"/>
    <w:rsid w:val="008B266F"/>
    <w:rsid w:val="008B3612"/>
    <w:rsid w:val="008B36B1"/>
    <w:rsid w:val="008B48E2"/>
    <w:rsid w:val="008B4D23"/>
    <w:rsid w:val="008B52B1"/>
    <w:rsid w:val="008C1717"/>
    <w:rsid w:val="008C2043"/>
    <w:rsid w:val="008C2BE4"/>
    <w:rsid w:val="008C2C7E"/>
    <w:rsid w:val="008C6818"/>
    <w:rsid w:val="008C7E24"/>
    <w:rsid w:val="008D2B72"/>
    <w:rsid w:val="008D36DC"/>
    <w:rsid w:val="008D3822"/>
    <w:rsid w:val="008D6948"/>
    <w:rsid w:val="008D6CFF"/>
    <w:rsid w:val="008D724C"/>
    <w:rsid w:val="008D7B52"/>
    <w:rsid w:val="008E02F2"/>
    <w:rsid w:val="008E0AFE"/>
    <w:rsid w:val="008E0D16"/>
    <w:rsid w:val="008E1FC2"/>
    <w:rsid w:val="008E3139"/>
    <w:rsid w:val="008E342C"/>
    <w:rsid w:val="008E3F24"/>
    <w:rsid w:val="008E5E0C"/>
    <w:rsid w:val="008E7AA7"/>
    <w:rsid w:val="008F4EB0"/>
    <w:rsid w:val="008F6BF4"/>
    <w:rsid w:val="009000D6"/>
    <w:rsid w:val="009024BA"/>
    <w:rsid w:val="009025FC"/>
    <w:rsid w:val="00903369"/>
    <w:rsid w:val="009038C6"/>
    <w:rsid w:val="00904CAD"/>
    <w:rsid w:val="00912582"/>
    <w:rsid w:val="00912667"/>
    <w:rsid w:val="009137E5"/>
    <w:rsid w:val="009142BA"/>
    <w:rsid w:val="009142E5"/>
    <w:rsid w:val="0091779B"/>
    <w:rsid w:val="00920582"/>
    <w:rsid w:val="00922919"/>
    <w:rsid w:val="00924211"/>
    <w:rsid w:val="009249D2"/>
    <w:rsid w:val="009254B9"/>
    <w:rsid w:val="009274C4"/>
    <w:rsid w:val="009303A7"/>
    <w:rsid w:val="00930C5A"/>
    <w:rsid w:val="009316C2"/>
    <w:rsid w:val="0093261E"/>
    <w:rsid w:val="00932808"/>
    <w:rsid w:val="00933868"/>
    <w:rsid w:val="00933AD5"/>
    <w:rsid w:val="00936678"/>
    <w:rsid w:val="009421C8"/>
    <w:rsid w:val="009444A4"/>
    <w:rsid w:val="00950D51"/>
    <w:rsid w:val="0095248B"/>
    <w:rsid w:val="00952D14"/>
    <w:rsid w:val="00953556"/>
    <w:rsid w:val="0095361E"/>
    <w:rsid w:val="0095570A"/>
    <w:rsid w:val="009568DF"/>
    <w:rsid w:val="009578E6"/>
    <w:rsid w:val="0096263B"/>
    <w:rsid w:val="009653AD"/>
    <w:rsid w:val="00965555"/>
    <w:rsid w:val="00965995"/>
    <w:rsid w:val="00965AF2"/>
    <w:rsid w:val="0096796C"/>
    <w:rsid w:val="009726BE"/>
    <w:rsid w:val="00974A4C"/>
    <w:rsid w:val="0097676B"/>
    <w:rsid w:val="00980007"/>
    <w:rsid w:val="00981D8E"/>
    <w:rsid w:val="00982286"/>
    <w:rsid w:val="0098268B"/>
    <w:rsid w:val="00982DD7"/>
    <w:rsid w:val="0098344E"/>
    <w:rsid w:val="00983C9B"/>
    <w:rsid w:val="009850BA"/>
    <w:rsid w:val="009850E1"/>
    <w:rsid w:val="00985E45"/>
    <w:rsid w:val="009862BF"/>
    <w:rsid w:val="009873A4"/>
    <w:rsid w:val="00987FDE"/>
    <w:rsid w:val="00990511"/>
    <w:rsid w:val="00991FDD"/>
    <w:rsid w:val="009929F1"/>
    <w:rsid w:val="009936D1"/>
    <w:rsid w:val="00995DC1"/>
    <w:rsid w:val="0099676E"/>
    <w:rsid w:val="009A2126"/>
    <w:rsid w:val="009A3052"/>
    <w:rsid w:val="009A698E"/>
    <w:rsid w:val="009A707B"/>
    <w:rsid w:val="009B0575"/>
    <w:rsid w:val="009B0F91"/>
    <w:rsid w:val="009B15A3"/>
    <w:rsid w:val="009B2D4F"/>
    <w:rsid w:val="009B5F8C"/>
    <w:rsid w:val="009B616F"/>
    <w:rsid w:val="009B6882"/>
    <w:rsid w:val="009B6F78"/>
    <w:rsid w:val="009B7076"/>
    <w:rsid w:val="009B74D9"/>
    <w:rsid w:val="009B766D"/>
    <w:rsid w:val="009C0D95"/>
    <w:rsid w:val="009C18C3"/>
    <w:rsid w:val="009C48D2"/>
    <w:rsid w:val="009C4B0F"/>
    <w:rsid w:val="009D32FC"/>
    <w:rsid w:val="009D511E"/>
    <w:rsid w:val="009D75CF"/>
    <w:rsid w:val="009E1B33"/>
    <w:rsid w:val="009E210D"/>
    <w:rsid w:val="009E2D2A"/>
    <w:rsid w:val="009E36BB"/>
    <w:rsid w:val="009E3BF1"/>
    <w:rsid w:val="009E65C8"/>
    <w:rsid w:val="009E7DDB"/>
    <w:rsid w:val="009F1ED8"/>
    <w:rsid w:val="009F2E63"/>
    <w:rsid w:val="009F3CB1"/>
    <w:rsid w:val="009F4848"/>
    <w:rsid w:val="009F551D"/>
    <w:rsid w:val="009F7D04"/>
    <w:rsid w:val="00A019D0"/>
    <w:rsid w:val="00A01E6D"/>
    <w:rsid w:val="00A03178"/>
    <w:rsid w:val="00A0529F"/>
    <w:rsid w:val="00A05D49"/>
    <w:rsid w:val="00A101E9"/>
    <w:rsid w:val="00A12A4F"/>
    <w:rsid w:val="00A13305"/>
    <w:rsid w:val="00A13790"/>
    <w:rsid w:val="00A14813"/>
    <w:rsid w:val="00A16034"/>
    <w:rsid w:val="00A1626C"/>
    <w:rsid w:val="00A17CDD"/>
    <w:rsid w:val="00A254D5"/>
    <w:rsid w:val="00A26E8B"/>
    <w:rsid w:val="00A271E5"/>
    <w:rsid w:val="00A3229B"/>
    <w:rsid w:val="00A32A1E"/>
    <w:rsid w:val="00A36EE8"/>
    <w:rsid w:val="00A37624"/>
    <w:rsid w:val="00A41912"/>
    <w:rsid w:val="00A4266A"/>
    <w:rsid w:val="00A437E6"/>
    <w:rsid w:val="00A44985"/>
    <w:rsid w:val="00A45018"/>
    <w:rsid w:val="00A45639"/>
    <w:rsid w:val="00A45C7E"/>
    <w:rsid w:val="00A46602"/>
    <w:rsid w:val="00A46D5C"/>
    <w:rsid w:val="00A470D5"/>
    <w:rsid w:val="00A476C8"/>
    <w:rsid w:val="00A53BB0"/>
    <w:rsid w:val="00A53CD5"/>
    <w:rsid w:val="00A5681D"/>
    <w:rsid w:val="00A60055"/>
    <w:rsid w:val="00A6284A"/>
    <w:rsid w:val="00A63BAC"/>
    <w:rsid w:val="00A64F02"/>
    <w:rsid w:val="00A66447"/>
    <w:rsid w:val="00A66FDA"/>
    <w:rsid w:val="00A67FAA"/>
    <w:rsid w:val="00A70240"/>
    <w:rsid w:val="00A73164"/>
    <w:rsid w:val="00A75ACD"/>
    <w:rsid w:val="00A77597"/>
    <w:rsid w:val="00A7778A"/>
    <w:rsid w:val="00A800CF"/>
    <w:rsid w:val="00A82210"/>
    <w:rsid w:val="00A83CD1"/>
    <w:rsid w:val="00A8794B"/>
    <w:rsid w:val="00A90979"/>
    <w:rsid w:val="00A923CD"/>
    <w:rsid w:val="00A923EC"/>
    <w:rsid w:val="00A93247"/>
    <w:rsid w:val="00A9586F"/>
    <w:rsid w:val="00A96991"/>
    <w:rsid w:val="00A96D0B"/>
    <w:rsid w:val="00AA091D"/>
    <w:rsid w:val="00AA0EE1"/>
    <w:rsid w:val="00AA16E6"/>
    <w:rsid w:val="00AA1A25"/>
    <w:rsid w:val="00AA1EB9"/>
    <w:rsid w:val="00AA2503"/>
    <w:rsid w:val="00AA2C22"/>
    <w:rsid w:val="00AA2DB4"/>
    <w:rsid w:val="00AA2EBB"/>
    <w:rsid w:val="00AA3720"/>
    <w:rsid w:val="00AA77EA"/>
    <w:rsid w:val="00AA7F3F"/>
    <w:rsid w:val="00AB1B7B"/>
    <w:rsid w:val="00AB27DF"/>
    <w:rsid w:val="00AB2C2B"/>
    <w:rsid w:val="00AB39B9"/>
    <w:rsid w:val="00AB45ED"/>
    <w:rsid w:val="00AB4D85"/>
    <w:rsid w:val="00AC1883"/>
    <w:rsid w:val="00AC1A21"/>
    <w:rsid w:val="00AC4511"/>
    <w:rsid w:val="00AC62AD"/>
    <w:rsid w:val="00AC6350"/>
    <w:rsid w:val="00AD0B8C"/>
    <w:rsid w:val="00AD5A06"/>
    <w:rsid w:val="00AD5F9E"/>
    <w:rsid w:val="00AD7E1D"/>
    <w:rsid w:val="00AE1B71"/>
    <w:rsid w:val="00AE2F84"/>
    <w:rsid w:val="00AE4A38"/>
    <w:rsid w:val="00AE5660"/>
    <w:rsid w:val="00AE63F5"/>
    <w:rsid w:val="00AE6FE3"/>
    <w:rsid w:val="00AE754E"/>
    <w:rsid w:val="00AF1AD5"/>
    <w:rsid w:val="00AF2AC7"/>
    <w:rsid w:val="00AF2BA6"/>
    <w:rsid w:val="00AF31F4"/>
    <w:rsid w:val="00AF371A"/>
    <w:rsid w:val="00AF3CDA"/>
    <w:rsid w:val="00AF3D5E"/>
    <w:rsid w:val="00AF5A47"/>
    <w:rsid w:val="00B021F1"/>
    <w:rsid w:val="00B04403"/>
    <w:rsid w:val="00B04B0C"/>
    <w:rsid w:val="00B04CD4"/>
    <w:rsid w:val="00B07C1C"/>
    <w:rsid w:val="00B111B6"/>
    <w:rsid w:val="00B11D60"/>
    <w:rsid w:val="00B135C7"/>
    <w:rsid w:val="00B15F27"/>
    <w:rsid w:val="00B1776F"/>
    <w:rsid w:val="00B2179E"/>
    <w:rsid w:val="00B23756"/>
    <w:rsid w:val="00B24F8B"/>
    <w:rsid w:val="00B2534E"/>
    <w:rsid w:val="00B27DCD"/>
    <w:rsid w:val="00B36128"/>
    <w:rsid w:val="00B372D7"/>
    <w:rsid w:val="00B37DC6"/>
    <w:rsid w:val="00B40DBF"/>
    <w:rsid w:val="00B41051"/>
    <w:rsid w:val="00B4318B"/>
    <w:rsid w:val="00B4677E"/>
    <w:rsid w:val="00B4687D"/>
    <w:rsid w:val="00B468E8"/>
    <w:rsid w:val="00B46C15"/>
    <w:rsid w:val="00B47056"/>
    <w:rsid w:val="00B4749F"/>
    <w:rsid w:val="00B5069C"/>
    <w:rsid w:val="00B51D3E"/>
    <w:rsid w:val="00B52073"/>
    <w:rsid w:val="00B52465"/>
    <w:rsid w:val="00B52E2C"/>
    <w:rsid w:val="00B54F48"/>
    <w:rsid w:val="00B56225"/>
    <w:rsid w:val="00B57678"/>
    <w:rsid w:val="00B605AD"/>
    <w:rsid w:val="00B63F60"/>
    <w:rsid w:val="00B67BE5"/>
    <w:rsid w:val="00B728BF"/>
    <w:rsid w:val="00B756C6"/>
    <w:rsid w:val="00B765C0"/>
    <w:rsid w:val="00B80C66"/>
    <w:rsid w:val="00B83B8E"/>
    <w:rsid w:val="00B8518E"/>
    <w:rsid w:val="00B8745D"/>
    <w:rsid w:val="00B87628"/>
    <w:rsid w:val="00B9013F"/>
    <w:rsid w:val="00B90A02"/>
    <w:rsid w:val="00B935F8"/>
    <w:rsid w:val="00B94218"/>
    <w:rsid w:val="00B94E39"/>
    <w:rsid w:val="00B95D21"/>
    <w:rsid w:val="00B9617F"/>
    <w:rsid w:val="00B9755B"/>
    <w:rsid w:val="00BA0A98"/>
    <w:rsid w:val="00BA10B2"/>
    <w:rsid w:val="00BA201F"/>
    <w:rsid w:val="00BA2750"/>
    <w:rsid w:val="00BA2A48"/>
    <w:rsid w:val="00BA2A7A"/>
    <w:rsid w:val="00BA3840"/>
    <w:rsid w:val="00BA3AF3"/>
    <w:rsid w:val="00BA4ED1"/>
    <w:rsid w:val="00BB030D"/>
    <w:rsid w:val="00BB04B7"/>
    <w:rsid w:val="00BB0A5B"/>
    <w:rsid w:val="00BC042D"/>
    <w:rsid w:val="00BC0612"/>
    <w:rsid w:val="00BC17E2"/>
    <w:rsid w:val="00BC2418"/>
    <w:rsid w:val="00BC24DA"/>
    <w:rsid w:val="00BC6D0E"/>
    <w:rsid w:val="00BD06C1"/>
    <w:rsid w:val="00BD130B"/>
    <w:rsid w:val="00BD28B3"/>
    <w:rsid w:val="00BD3060"/>
    <w:rsid w:val="00BD31DF"/>
    <w:rsid w:val="00BD3505"/>
    <w:rsid w:val="00BD4722"/>
    <w:rsid w:val="00BD7822"/>
    <w:rsid w:val="00BE16FA"/>
    <w:rsid w:val="00BE4C17"/>
    <w:rsid w:val="00BE55D5"/>
    <w:rsid w:val="00BF06B8"/>
    <w:rsid w:val="00BF083F"/>
    <w:rsid w:val="00BF26D1"/>
    <w:rsid w:val="00BF2EFC"/>
    <w:rsid w:val="00BF5B3B"/>
    <w:rsid w:val="00BF796F"/>
    <w:rsid w:val="00C003C2"/>
    <w:rsid w:val="00C00DA4"/>
    <w:rsid w:val="00C01A2C"/>
    <w:rsid w:val="00C045A8"/>
    <w:rsid w:val="00C04F98"/>
    <w:rsid w:val="00C07DBD"/>
    <w:rsid w:val="00C12390"/>
    <w:rsid w:val="00C1255D"/>
    <w:rsid w:val="00C135E4"/>
    <w:rsid w:val="00C143B4"/>
    <w:rsid w:val="00C166AD"/>
    <w:rsid w:val="00C16DE9"/>
    <w:rsid w:val="00C17AD8"/>
    <w:rsid w:val="00C20996"/>
    <w:rsid w:val="00C21B23"/>
    <w:rsid w:val="00C21B35"/>
    <w:rsid w:val="00C22D35"/>
    <w:rsid w:val="00C234E4"/>
    <w:rsid w:val="00C23CEC"/>
    <w:rsid w:val="00C2743C"/>
    <w:rsid w:val="00C27CFA"/>
    <w:rsid w:val="00C31A53"/>
    <w:rsid w:val="00C34B0F"/>
    <w:rsid w:val="00C351BC"/>
    <w:rsid w:val="00C3627E"/>
    <w:rsid w:val="00C371CE"/>
    <w:rsid w:val="00C37F61"/>
    <w:rsid w:val="00C41E3C"/>
    <w:rsid w:val="00C42516"/>
    <w:rsid w:val="00C434C6"/>
    <w:rsid w:val="00C43C6A"/>
    <w:rsid w:val="00C51A58"/>
    <w:rsid w:val="00C5436B"/>
    <w:rsid w:val="00C54C74"/>
    <w:rsid w:val="00C61EAE"/>
    <w:rsid w:val="00C672EB"/>
    <w:rsid w:val="00C67C57"/>
    <w:rsid w:val="00C708D7"/>
    <w:rsid w:val="00C709EE"/>
    <w:rsid w:val="00C70E27"/>
    <w:rsid w:val="00C71FC1"/>
    <w:rsid w:val="00C730D6"/>
    <w:rsid w:val="00C73E67"/>
    <w:rsid w:val="00C801A9"/>
    <w:rsid w:val="00C80C1D"/>
    <w:rsid w:val="00C819BA"/>
    <w:rsid w:val="00C81FA9"/>
    <w:rsid w:val="00C82586"/>
    <w:rsid w:val="00C83B32"/>
    <w:rsid w:val="00C84B6B"/>
    <w:rsid w:val="00C86FED"/>
    <w:rsid w:val="00C91096"/>
    <w:rsid w:val="00C9790F"/>
    <w:rsid w:val="00CA0055"/>
    <w:rsid w:val="00CA106E"/>
    <w:rsid w:val="00CA12A5"/>
    <w:rsid w:val="00CA1ED0"/>
    <w:rsid w:val="00CA3821"/>
    <w:rsid w:val="00CA4AB0"/>
    <w:rsid w:val="00CA4D4E"/>
    <w:rsid w:val="00CB496D"/>
    <w:rsid w:val="00CB7C48"/>
    <w:rsid w:val="00CB7EFA"/>
    <w:rsid w:val="00CC0D8D"/>
    <w:rsid w:val="00CC0F13"/>
    <w:rsid w:val="00CC145E"/>
    <w:rsid w:val="00CC153B"/>
    <w:rsid w:val="00CC4073"/>
    <w:rsid w:val="00CC58F2"/>
    <w:rsid w:val="00CC5AA3"/>
    <w:rsid w:val="00CC5CDB"/>
    <w:rsid w:val="00CC61B9"/>
    <w:rsid w:val="00CC75D5"/>
    <w:rsid w:val="00CC7DCF"/>
    <w:rsid w:val="00CC7E01"/>
    <w:rsid w:val="00CD28EE"/>
    <w:rsid w:val="00CD3162"/>
    <w:rsid w:val="00CD38A1"/>
    <w:rsid w:val="00CD3C58"/>
    <w:rsid w:val="00CD5C4F"/>
    <w:rsid w:val="00CD69C7"/>
    <w:rsid w:val="00CD7EF8"/>
    <w:rsid w:val="00CE0020"/>
    <w:rsid w:val="00CE1A7E"/>
    <w:rsid w:val="00CE23DB"/>
    <w:rsid w:val="00CE4CEC"/>
    <w:rsid w:val="00CE6FB9"/>
    <w:rsid w:val="00CE7DE7"/>
    <w:rsid w:val="00CF0003"/>
    <w:rsid w:val="00CF109A"/>
    <w:rsid w:val="00CF3BB8"/>
    <w:rsid w:val="00CF4E62"/>
    <w:rsid w:val="00CF6A28"/>
    <w:rsid w:val="00D037FB"/>
    <w:rsid w:val="00D055DA"/>
    <w:rsid w:val="00D0643F"/>
    <w:rsid w:val="00D117C6"/>
    <w:rsid w:val="00D122A2"/>
    <w:rsid w:val="00D17DF4"/>
    <w:rsid w:val="00D20A2A"/>
    <w:rsid w:val="00D212D7"/>
    <w:rsid w:val="00D21B28"/>
    <w:rsid w:val="00D23EEE"/>
    <w:rsid w:val="00D27549"/>
    <w:rsid w:val="00D30991"/>
    <w:rsid w:val="00D34463"/>
    <w:rsid w:val="00D40481"/>
    <w:rsid w:val="00D419C7"/>
    <w:rsid w:val="00D42E20"/>
    <w:rsid w:val="00D43B3E"/>
    <w:rsid w:val="00D44531"/>
    <w:rsid w:val="00D5140E"/>
    <w:rsid w:val="00D51B89"/>
    <w:rsid w:val="00D54616"/>
    <w:rsid w:val="00D571BF"/>
    <w:rsid w:val="00D5756E"/>
    <w:rsid w:val="00D57D13"/>
    <w:rsid w:val="00D6113C"/>
    <w:rsid w:val="00D62E31"/>
    <w:rsid w:val="00D643BF"/>
    <w:rsid w:val="00D66B09"/>
    <w:rsid w:val="00D6790F"/>
    <w:rsid w:val="00D67CB0"/>
    <w:rsid w:val="00D71092"/>
    <w:rsid w:val="00D74470"/>
    <w:rsid w:val="00D74674"/>
    <w:rsid w:val="00D7674F"/>
    <w:rsid w:val="00D769F0"/>
    <w:rsid w:val="00D80166"/>
    <w:rsid w:val="00D80C2F"/>
    <w:rsid w:val="00D8685F"/>
    <w:rsid w:val="00D8691C"/>
    <w:rsid w:val="00D8696C"/>
    <w:rsid w:val="00D870A6"/>
    <w:rsid w:val="00D90778"/>
    <w:rsid w:val="00D91068"/>
    <w:rsid w:val="00D91792"/>
    <w:rsid w:val="00D94BF8"/>
    <w:rsid w:val="00DA0316"/>
    <w:rsid w:val="00DA191E"/>
    <w:rsid w:val="00DA3279"/>
    <w:rsid w:val="00DA39B4"/>
    <w:rsid w:val="00DA4E99"/>
    <w:rsid w:val="00DA70E1"/>
    <w:rsid w:val="00DA7365"/>
    <w:rsid w:val="00DB00BE"/>
    <w:rsid w:val="00DB11C3"/>
    <w:rsid w:val="00DC026A"/>
    <w:rsid w:val="00DC1B70"/>
    <w:rsid w:val="00DC362F"/>
    <w:rsid w:val="00DC534E"/>
    <w:rsid w:val="00DC58B3"/>
    <w:rsid w:val="00DC7EEC"/>
    <w:rsid w:val="00DD008A"/>
    <w:rsid w:val="00DD28BF"/>
    <w:rsid w:val="00DD3704"/>
    <w:rsid w:val="00DD47CB"/>
    <w:rsid w:val="00DD720E"/>
    <w:rsid w:val="00DE080F"/>
    <w:rsid w:val="00DE0D95"/>
    <w:rsid w:val="00DE5DC7"/>
    <w:rsid w:val="00DE68AA"/>
    <w:rsid w:val="00DF0E38"/>
    <w:rsid w:val="00DF0F21"/>
    <w:rsid w:val="00DF1C68"/>
    <w:rsid w:val="00DF3DDD"/>
    <w:rsid w:val="00DF5D50"/>
    <w:rsid w:val="00DF6126"/>
    <w:rsid w:val="00DF6A49"/>
    <w:rsid w:val="00E00238"/>
    <w:rsid w:val="00E01CC6"/>
    <w:rsid w:val="00E03801"/>
    <w:rsid w:val="00E067D8"/>
    <w:rsid w:val="00E0759C"/>
    <w:rsid w:val="00E116F9"/>
    <w:rsid w:val="00E11C26"/>
    <w:rsid w:val="00E12507"/>
    <w:rsid w:val="00E137AD"/>
    <w:rsid w:val="00E168DE"/>
    <w:rsid w:val="00E20D22"/>
    <w:rsid w:val="00E22570"/>
    <w:rsid w:val="00E226FE"/>
    <w:rsid w:val="00E2302C"/>
    <w:rsid w:val="00E2320F"/>
    <w:rsid w:val="00E236F9"/>
    <w:rsid w:val="00E244A4"/>
    <w:rsid w:val="00E27399"/>
    <w:rsid w:val="00E35767"/>
    <w:rsid w:val="00E35D30"/>
    <w:rsid w:val="00E360FB"/>
    <w:rsid w:val="00E36DBF"/>
    <w:rsid w:val="00E3764F"/>
    <w:rsid w:val="00E37FEF"/>
    <w:rsid w:val="00E42556"/>
    <w:rsid w:val="00E45E22"/>
    <w:rsid w:val="00E465DD"/>
    <w:rsid w:val="00E52556"/>
    <w:rsid w:val="00E52F56"/>
    <w:rsid w:val="00E550C8"/>
    <w:rsid w:val="00E55768"/>
    <w:rsid w:val="00E57AD4"/>
    <w:rsid w:val="00E57DAF"/>
    <w:rsid w:val="00E61865"/>
    <w:rsid w:val="00E61AB7"/>
    <w:rsid w:val="00E63C16"/>
    <w:rsid w:val="00E63DC8"/>
    <w:rsid w:val="00E65455"/>
    <w:rsid w:val="00E707D6"/>
    <w:rsid w:val="00E7207E"/>
    <w:rsid w:val="00E7224C"/>
    <w:rsid w:val="00E7302E"/>
    <w:rsid w:val="00E80198"/>
    <w:rsid w:val="00E826D9"/>
    <w:rsid w:val="00E85A75"/>
    <w:rsid w:val="00E86056"/>
    <w:rsid w:val="00E8658F"/>
    <w:rsid w:val="00E90684"/>
    <w:rsid w:val="00E95A0A"/>
    <w:rsid w:val="00EA0574"/>
    <w:rsid w:val="00EA384C"/>
    <w:rsid w:val="00EA4799"/>
    <w:rsid w:val="00EB05A5"/>
    <w:rsid w:val="00EB2B64"/>
    <w:rsid w:val="00EB3F62"/>
    <w:rsid w:val="00EB54ED"/>
    <w:rsid w:val="00EB5F7C"/>
    <w:rsid w:val="00EC1B43"/>
    <w:rsid w:val="00EC2786"/>
    <w:rsid w:val="00EC3DA1"/>
    <w:rsid w:val="00EC3E82"/>
    <w:rsid w:val="00EC5412"/>
    <w:rsid w:val="00EC5BA6"/>
    <w:rsid w:val="00EC602C"/>
    <w:rsid w:val="00EC6807"/>
    <w:rsid w:val="00ED2AFC"/>
    <w:rsid w:val="00ED59B3"/>
    <w:rsid w:val="00EE1199"/>
    <w:rsid w:val="00EE13C4"/>
    <w:rsid w:val="00EE718D"/>
    <w:rsid w:val="00EE71D2"/>
    <w:rsid w:val="00EE72D1"/>
    <w:rsid w:val="00EF162B"/>
    <w:rsid w:val="00EF17A1"/>
    <w:rsid w:val="00EF3FF6"/>
    <w:rsid w:val="00EF56C6"/>
    <w:rsid w:val="00EF668C"/>
    <w:rsid w:val="00F00F25"/>
    <w:rsid w:val="00F03022"/>
    <w:rsid w:val="00F0491F"/>
    <w:rsid w:val="00F10307"/>
    <w:rsid w:val="00F1081B"/>
    <w:rsid w:val="00F12FEF"/>
    <w:rsid w:val="00F13675"/>
    <w:rsid w:val="00F14352"/>
    <w:rsid w:val="00F14494"/>
    <w:rsid w:val="00F17583"/>
    <w:rsid w:val="00F20F54"/>
    <w:rsid w:val="00F219CD"/>
    <w:rsid w:val="00F21AE3"/>
    <w:rsid w:val="00F22612"/>
    <w:rsid w:val="00F23A1C"/>
    <w:rsid w:val="00F23C40"/>
    <w:rsid w:val="00F250C0"/>
    <w:rsid w:val="00F254DB"/>
    <w:rsid w:val="00F255D0"/>
    <w:rsid w:val="00F25799"/>
    <w:rsid w:val="00F2593F"/>
    <w:rsid w:val="00F27132"/>
    <w:rsid w:val="00F33BC1"/>
    <w:rsid w:val="00F35267"/>
    <w:rsid w:val="00F37FA2"/>
    <w:rsid w:val="00F41EF9"/>
    <w:rsid w:val="00F437C6"/>
    <w:rsid w:val="00F530E4"/>
    <w:rsid w:val="00F5666A"/>
    <w:rsid w:val="00F56EE5"/>
    <w:rsid w:val="00F62CC4"/>
    <w:rsid w:val="00F6483C"/>
    <w:rsid w:val="00F65723"/>
    <w:rsid w:val="00F71B8B"/>
    <w:rsid w:val="00F72D9A"/>
    <w:rsid w:val="00F73F99"/>
    <w:rsid w:val="00F75410"/>
    <w:rsid w:val="00F777C9"/>
    <w:rsid w:val="00F81D16"/>
    <w:rsid w:val="00F87E00"/>
    <w:rsid w:val="00F907CE"/>
    <w:rsid w:val="00F925D5"/>
    <w:rsid w:val="00F94387"/>
    <w:rsid w:val="00F94EB8"/>
    <w:rsid w:val="00F95242"/>
    <w:rsid w:val="00F95589"/>
    <w:rsid w:val="00F977B6"/>
    <w:rsid w:val="00FA023E"/>
    <w:rsid w:val="00FA14E8"/>
    <w:rsid w:val="00FA28B0"/>
    <w:rsid w:val="00FA43C8"/>
    <w:rsid w:val="00FA6553"/>
    <w:rsid w:val="00FA6BCF"/>
    <w:rsid w:val="00FA799B"/>
    <w:rsid w:val="00FB0EB3"/>
    <w:rsid w:val="00FB266B"/>
    <w:rsid w:val="00FB2839"/>
    <w:rsid w:val="00FB3289"/>
    <w:rsid w:val="00FB6766"/>
    <w:rsid w:val="00FB7416"/>
    <w:rsid w:val="00FC1679"/>
    <w:rsid w:val="00FC1850"/>
    <w:rsid w:val="00FC3A4B"/>
    <w:rsid w:val="00FC6409"/>
    <w:rsid w:val="00FC649F"/>
    <w:rsid w:val="00FC7AF3"/>
    <w:rsid w:val="00FC7D97"/>
    <w:rsid w:val="00FD03E2"/>
    <w:rsid w:val="00FD1E9E"/>
    <w:rsid w:val="00FD3B5F"/>
    <w:rsid w:val="00FD5B18"/>
    <w:rsid w:val="00FD5DD8"/>
    <w:rsid w:val="00FD6F13"/>
    <w:rsid w:val="00FE0478"/>
    <w:rsid w:val="00FE0A4D"/>
    <w:rsid w:val="00FE0E68"/>
    <w:rsid w:val="00FE2255"/>
    <w:rsid w:val="00FE2692"/>
    <w:rsid w:val="00FE3655"/>
    <w:rsid w:val="00FE378D"/>
    <w:rsid w:val="00FF04EE"/>
    <w:rsid w:val="00FF14A1"/>
    <w:rsid w:val="00FF185F"/>
    <w:rsid w:val="00FF24B3"/>
    <w:rsid w:val="00FF3A90"/>
    <w:rsid w:val="00FF4B04"/>
    <w:rsid w:val="00FF4C87"/>
    <w:rsid w:val="00FF4E43"/>
    <w:rsid w:val="00FF5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D28F239"/>
  <w15:docId w15:val="{2953993E-351B-42C1-916F-CD0463CB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style>
  <w:style w:type="paragraph" w:styleId="1">
    <w:name w:val="heading 1"/>
    <w:basedOn w:val="a4"/>
    <w:next w:val="a3"/>
    <w:link w:val="11"/>
    <w:uiPriority w:val="9"/>
    <w:qFormat/>
    <w:rsid w:val="00E85A75"/>
    <w:pPr>
      <w:numPr>
        <w:numId w:val="1"/>
      </w:numPr>
      <w:spacing w:after="0" w:line="240" w:lineRule="auto"/>
      <w:jc w:val="both"/>
      <w:outlineLvl w:val="0"/>
    </w:pPr>
    <w:rPr>
      <w:rFonts w:ascii="Times New Roman" w:eastAsia="Calibri" w:hAnsi="Times New Roman" w:cs="Times New Roman"/>
      <w:b/>
      <w:bCs/>
      <w:sz w:val="24"/>
    </w:rPr>
  </w:style>
  <w:style w:type="paragraph" w:styleId="2">
    <w:name w:val="heading 2"/>
    <w:basedOn w:val="a3"/>
    <w:next w:val="a3"/>
    <w:link w:val="20"/>
    <w:uiPriority w:val="9"/>
    <w:semiHidden/>
    <w:unhideWhenUsed/>
    <w:qFormat/>
    <w:rsid w:val="0028598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3"/>
    <w:next w:val="a3"/>
    <w:link w:val="30"/>
    <w:uiPriority w:val="9"/>
    <w:unhideWhenUsed/>
    <w:qFormat/>
    <w:rsid w:val="00D51B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List Paragraph"/>
    <w:aliases w:val="A_маркированный_список,_Абзац списка,Bullet List,FooterText,numbered,Абзац Стас,List Paragraph,Маркер,Нумерованый список,List Paragraph1,SL_Абзац списка,Алроса_маркер (Уровень 4),ПАРАГРАФ,Абзац списка2,Подпись рисунка,ПКФ Список,Заголовок_3"/>
    <w:basedOn w:val="a3"/>
    <w:link w:val="a8"/>
    <w:uiPriority w:val="34"/>
    <w:qFormat/>
    <w:rsid w:val="00750C91"/>
    <w:pPr>
      <w:ind w:left="720"/>
      <w:contextualSpacing/>
    </w:pPr>
  </w:style>
  <w:style w:type="table" w:styleId="a9">
    <w:name w:val="Table Grid"/>
    <w:basedOn w:val="a6"/>
    <w:uiPriority w:val="59"/>
    <w:rsid w:val="00750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5"/>
    <w:link w:val="1"/>
    <w:uiPriority w:val="9"/>
    <w:rsid w:val="00E85A75"/>
    <w:rPr>
      <w:rFonts w:ascii="Times New Roman" w:eastAsia="Calibri" w:hAnsi="Times New Roman" w:cs="Times New Roman"/>
      <w:b/>
      <w:bCs/>
      <w:sz w:val="24"/>
    </w:rPr>
  </w:style>
  <w:style w:type="paragraph" w:styleId="aa">
    <w:name w:val="Normal (Web)"/>
    <w:basedOn w:val="a3"/>
    <w:uiPriority w:val="99"/>
    <w:unhideWhenUsed/>
    <w:qFormat/>
    <w:rsid w:val="00E85A75"/>
    <w:pPr>
      <w:spacing w:before="120" w:after="120" w:line="240" w:lineRule="auto"/>
    </w:pPr>
    <w:rPr>
      <w:rFonts w:ascii="Times New Roman" w:eastAsia="Times New Roman" w:hAnsi="Times New Roman" w:cs="Times New Roman"/>
      <w:sz w:val="24"/>
      <w:szCs w:val="24"/>
      <w:lang w:eastAsia="ru-RU"/>
    </w:rPr>
  </w:style>
  <w:style w:type="paragraph" w:styleId="ab">
    <w:name w:val="footnote text"/>
    <w:basedOn w:val="a3"/>
    <w:link w:val="ac"/>
    <w:uiPriority w:val="99"/>
    <w:semiHidden/>
    <w:unhideWhenUsed/>
    <w:rsid w:val="00E85A75"/>
    <w:pPr>
      <w:spacing w:after="0" w:line="240" w:lineRule="auto"/>
      <w:jc w:val="both"/>
    </w:pPr>
    <w:rPr>
      <w:rFonts w:ascii="Times New Roman" w:eastAsia="Calibri" w:hAnsi="Times New Roman" w:cs="Times New Roman"/>
      <w:sz w:val="20"/>
      <w:szCs w:val="20"/>
    </w:rPr>
  </w:style>
  <w:style w:type="character" w:customStyle="1" w:styleId="ac">
    <w:name w:val="Текст сноски Знак"/>
    <w:basedOn w:val="a5"/>
    <w:link w:val="ab"/>
    <w:uiPriority w:val="99"/>
    <w:semiHidden/>
    <w:rsid w:val="00E85A75"/>
    <w:rPr>
      <w:rFonts w:ascii="Times New Roman" w:eastAsia="Calibri" w:hAnsi="Times New Roman" w:cs="Times New Roman"/>
      <w:sz w:val="20"/>
      <w:szCs w:val="20"/>
    </w:rPr>
  </w:style>
  <w:style w:type="character" w:customStyle="1" w:styleId="a8">
    <w:name w:val="Абзац списка Знак"/>
    <w:aliases w:val="A_маркированный_список Знак,_Абзац списка Знак,Bullet List Знак,FooterText Знак,numbered Знак,Абзац Стас Знак,List Paragraph Знак,Маркер Знак,Нумерованый список Знак,List Paragraph1 Знак,SL_Абзац списка Знак,ПАРАГРАФ Знак"/>
    <w:link w:val="a4"/>
    <w:uiPriority w:val="34"/>
    <w:locked/>
    <w:rsid w:val="00E85A75"/>
  </w:style>
  <w:style w:type="character" w:styleId="ad">
    <w:name w:val="footnote reference"/>
    <w:basedOn w:val="a5"/>
    <w:unhideWhenUsed/>
    <w:rsid w:val="00E85A75"/>
    <w:rPr>
      <w:vertAlign w:val="superscript"/>
    </w:rPr>
  </w:style>
  <w:style w:type="character" w:styleId="ae">
    <w:name w:val="Hyperlink"/>
    <w:basedOn w:val="a5"/>
    <w:unhideWhenUsed/>
    <w:rsid w:val="00E85A75"/>
    <w:rPr>
      <w:color w:val="0000FF" w:themeColor="hyperlink"/>
      <w:u w:val="single"/>
    </w:rPr>
  </w:style>
  <w:style w:type="paragraph" w:customStyle="1" w:styleId="-0">
    <w:name w:val="Контракт-пункт"/>
    <w:basedOn w:val="a3"/>
    <w:rsid w:val="001E2E5C"/>
    <w:pPr>
      <w:tabs>
        <w:tab w:val="num" w:pos="567"/>
      </w:tabs>
      <w:spacing w:after="0" w:line="240" w:lineRule="auto"/>
      <w:ind w:left="567" w:hanging="567"/>
      <w:jc w:val="both"/>
    </w:pPr>
    <w:rPr>
      <w:rFonts w:ascii="Times New Roman" w:eastAsia="Times New Roman" w:hAnsi="Times New Roman" w:cs="Times New Roman"/>
      <w:sz w:val="24"/>
      <w:szCs w:val="24"/>
      <w:lang w:eastAsia="ru-RU"/>
    </w:rPr>
  </w:style>
  <w:style w:type="character" w:customStyle="1" w:styleId="spellchecker-word-highlight">
    <w:name w:val="spellchecker-word-highlight"/>
    <w:basedOn w:val="a5"/>
    <w:rsid w:val="00F65723"/>
  </w:style>
  <w:style w:type="paragraph" w:styleId="af">
    <w:name w:val="annotation text"/>
    <w:basedOn w:val="a3"/>
    <w:link w:val="af0"/>
    <w:rsid w:val="00B27DCD"/>
    <w:pPr>
      <w:widowControl w:val="0"/>
      <w:autoSpaceDE w:val="0"/>
      <w:autoSpaceDN w:val="0"/>
      <w:adjustRightInd w:val="0"/>
      <w:spacing w:after="0" w:line="300" w:lineRule="auto"/>
      <w:ind w:firstLine="720"/>
      <w:jc w:val="both"/>
    </w:pPr>
    <w:rPr>
      <w:rFonts w:ascii="Arial" w:eastAsia="Times New Roman" w:hAnsi="Arial" w:cs="Times New Roman"/>
      <w:sz w:val="20"/>
      <w:szCs w:val="20"/>
      <w:lang w:val="x-none" w:eastAsia="x-none"/>
    </w:rPr>
  </w:style>
  <w:style w:type="character" w:customStyle="1" w:styleId="af0">
    <w:name w:val="Текст примечания Знак"/>
    <w:basedOn w:val="a5"/>
    <w:link w:val="af"/>
    <w:rsid w:val="00B27DCD"/>
    <w:rPr>
      <w:rFonts w:ascii="Arial" w:eastAsia="Times New Roman" w:hAnsi="Arial" w:cs="Times New Roman"/>
      <w:sz w:val="20"/>
      <w:szCs w:val="20"/>
      <w:lang w:val="x-none" w:eastAsia="x-none"/>
    </w:rPr>
  </w:style>
  <w:style w:type="paragraph" w:customStyle="1" w:styleId="Style4">
    <w:name w:val="Style4"/>
    <w:basedOn w:val="a3"/>
    <w:rsid w:val="00B27DCD"/>
    <w:pPr>
      <w:widowControl w:val="0"/>
      <w:autoSpaceDE w:val="0"/>
      <w:autoSpaceDN w:val="0"/>
      <w:adjustRightInd w:val="0"/>
      <w:spacing w:after="0" w:line="253" w:lineRule="exact"/>
      <w:ind w:firstLine="739"/>
      <w:jc w:val="both"/>
    </w:pPr>
    <w:rPr>
      <w:rFonts w:ascii="Arial" w:eastAsia="Times New Roman" w:hAnsi="Arial" w:cs="Arial"/>
      <w:sz w:val="24"/>
      <w:szCs w:val="24"/>
      <w:lang w:eastAsia="ru-RU"/>
    </w:rPr>
  </w:style>
  <w:style w:type="paragraph" w:styleId="af1">
    <w:name w:val="header"/>
    <w:aliases w:val="Название 2"/>
    <w:basedOn w:val="a3"/>
    <w:link w:val="af2"/>
    <w:unhideWhenUsed/>
    <w:rsid w:val="00857473"/>
    <w:pPr>
      <w:tabs>
        <w:tab w:val="center" w:pos="4677"/>
        <w:tab w:val="right" w:pos="9355"/>
      </w:tabs>
      <w:spacing w:after="0" w:line="240" w:lineRule="auto"/>
    </w:pPr>
  </w:style>
  <w:style w:type="character" w:customStyle="1" w:styleId="af2">
    <w:name w:val="Верхний колонтитул Знак"/>
    <w:aliases w:val="Название 2 Знак"/>
    <w:basedOn w:val="a5"/>
    <w:link w:val="af1"/>
    <w:rsid w:val="00857473"/>
  </w:style>
  <w:style w:type="paragraph" w:styleId="af3">
    <w:name w:val="footer"/>
    <w:basedOn w:val="a3"/>
    <w:link w:val="af4"/>
    <w:uiPriority w:val="99"/>
    <w:unhideWhenUsed/>
    <w:rsid w:val="00857473"/>
    <w:pPr>
      <w:tabs>
        <w:tab w:val="center" w:pos="4677"/>
        <w:tab w:val="right" w:pos="9355"/>
      </w:tabs>
      <w:spacing w:after="0" w:line="240" w:lineRule="auto"/>
    </w:pPr>
  </w:style>
  <w:style w:type="character" w:customStyle="1" w:styleId="af4">
    <w:name w:val="Нижний колонтитул Знак"/>
    <w:basedOn w:val="a5"/>
    <w:link w:val="af3"/>
    <w:uiPriority w:val="99"/>
    <w:rsid w:val="00857473"/>
  </w:style>
  <w:style w:type="paragraph" w:customStyle="1" w:styleId="-">
    <w:name w:val="Контракт-подпункт"/>
    <w:basedOn w:val="a3"/>
    <w:rsid w:val="001B3744"/>
    <w:pPr>
      <w:numPr>
        <w:ilvl w:val="2"/>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af5">
    <w:name w:val="Îáû÷íûé"/>
    <w:rsid w:val="003077FF"/>
    <w:pPr>
      <w:widowControl w:val="0"/>
      <w:spacing w:after="0" w:line="240" w:lineRule="auto"/>
      <w:ind w:firstLine="680"/>
      <w:jc w:val="both"/>
    </w:pPr>
    <w:rPr>
      <w:rFonts w:ascii="Times New Roman" w:eastAsia="Times New Roman" w:hAnsi="Times New Roman" w:cs="Times New Roman"/>
      <w:sz w:val="24"/>
      <w:szCs w:val="20"/>
      <w:lang w:eastAsia="ru-RU"/>
    </w:rPr>
  </w:style>
  <w:style w:type="character" w:styleId="af6">
    <w:name w:val="page number"/>
    <w:basedOn w:val="a5"/>
    <w:rsid w:val="003077FF"/>
  </w:style>
  <w:style w:type="paragraph" w:customStyle="1" w:styleId="-1">
    <w:name w:val="Контракт-раздел"/>
    <w:rsid w:val="003077FF"/>
    <w:pPr>
      <w:keepNext/>
      <w:tabs>
        <w:tab w:val="num" w:pos="360"/>
        <w:tab w:val="left" w:pos="540"/>
      </w:tabs>
      <w:spacing w:before="360" w:after="120" w:line="240" w:lineRule="auto"/>
      <w:ind w:left="360" w:hanging="360"/>
      <w:jc w:val="center"/>
      <w:outlineLvl w:val="3"/>
    </w:pPr>
    <w:rPr>
      <w:rFonts w:ascii="Times New Roman" w:eastAsia="Times New Roman" w:hAnsi="Times New Roman" w:cs="Times New Roman"/>
      <w:b/>
      <w:bCs/>
      <w:caps/>
      <w:smallCaps/>
      <w:sz w:val="24"/>
      <w:szCs w:val="24"/>
      <w:lang w:eastAsia="ru-RU"/>
    </w:rPr>
  </w:style>
  <w:style w:type="paragraph" w:styleId="af7">
    <w:name w:val="No Spacing"/>
    <w:uiPriority w:val="1"/>
    <w:qFormat/>
    <w:rsid w:val="003077FF"/>
    <w:pPr>
      <w:spacing w:after="0" w:line="240" w:lineRule="auto"/>
    </w:pPr>
    <w:rPr>
      <w:rFonts w:ascii="Calibri" w:eastAsia="Times New Roman" w:hAnsi="Calibri" w:cs="Times New Roman"/>
      <w:lang w:eastAsia="ru-RU"/>
    </w:rPr>
  </w:style>
  <w:style w:type="table" w:customStyle="1" w:styleId="12">
    <w:name w:val="Сетка таблицы1"/>
    <w:basedOn w:val="a6"/>
    <w:next w:val="a9"/>
    <w:uiPriority w:val="59"/>
    <w:rsid w:val="0082397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6"/>
    <w:next w:val="a9"/>
    <w:uiPriority w:val="59"/>
    <w:rsid w:val="00560C7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Заголовок 21"/>
    <w:basedOn w:val="a3"/>
    <w:next w:val="a3"/>
    <w:uiPriority w:val="9"/>
    <w:unhideWhenUsed/>
    <w:qFormat/>
    <w:rsid w:val="00285986"/>
    <w:pPr>
      <w:keepNext/>
      <w:keepLines/>
      <w:spacing w:before="200" w:after="0" w:line="240" w:lineRule="auto"/>
      <w:ind w:firstLine="709"/>
      <w:jc w:val="both"/>
      <w:outlineLvl w:val="1"/>
    </w:pPr>
    <w:rPr>
      <w:rFonts w:ascii="Cambria" w:eastAsia="Times New Roman" w:hAnsi="Cambria" w:cs="Times New Roman"/>
      <w:b/>
      <w:bCs/>
      <w:color w:val="4F81BD"/>
      <w:sz w:val="26"/>
      <w:szCs w:val="26"/>
    </w:rPr>
  </w:style>
  <w:style w:type="numbering" w:customStyle="1" w:styleId="13">
    <w:name w:val="Нет списка1"/>
    <w:next w:val="a7"/>
    <w:uiPriority w:val="99"/>
    <w:semiHidden/>
    <w:unhideWhenUsed/>
    <w:rsid w:val="00285986"/>
  </w:style>
  <w:style w:type="paragraph" w:customStyle="1" w:styleId="msonormal0">
    <w:name w:val="«msonormal»"/>
    <w:basedOn w:val="a3"/>
    <w:rsid w:val="002859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basedOn w:val="a5"/>
    <w:uiPriority w:val="20"/>
    <w:qFormat/>
    <w:rsid w:val="00285986"/>
    <w:rPr>
      <w:i/>
      <w:iCs/>
    </w:rPr>
  </w:style>
  <w:style w:type="character" w:customStyle="1" w:styleId="apple-converted-space">
    <w:name w:val="apple-converted-space"/>
    <w:basedOn w:val="a5"/>
    <w:rsid w:val="00285986"/>
  </w:style>
  <w:style w:type="character" w:styleId="af9">
    <w:name w:val="Strong"/>
    <w:basedOn w:val="a5"/>
    <w:qFormat/>
    <w:rsid w:val="00285986"/>
    <w:rPr>
      <w:b/>
      <w:bCs/>
    </w:rPr>
  </w:style>
  <w:style w:type="character" w:customStyle="1" w:styleId="podpunkt">
    <w:name w:val="pod_punkt"/>
    <w:basedOn w:val="a5"/>
    <w:rsid w:val="00285986"/>
  </w:style>
  <w:style w:type="character" w:customStyle="1" w:styleId="20">
    <w:name w:val="Заголовок 2 Знак"/>
    <w:basedOn w:val="a5"/>
    <w:link w:val="2"/>
    <w:uiPriority w:val="9"/>
    <w:rsid w:val="00285986"/>
    <w:rPr>
      <w:rFonts w:ascii="Cambria" w:eastAsia="Times New Roman" w:hAnsi="Cambria" w:cs="Times New Roman"/>
      <w:b/>
      <w:bCs/>
      <w:color w:val="4F81BD"/>
      <w:sz w:val="26"/>
      <w:szCs w:val="26"/>
    </w:rPr>
  </w:style>
  <w:style w:type="character" w:customStyle="1" w:styleId="211">
    <w:name w:val="Заголовок 2 Знак1"/>
    <w:basedOn w:val="a5"/>
    <w:uiPriority w:val="9"/>
    <w:semiHidden/>
    <w:rsid w:val="00285986"/>
    <w:rPr>
      <w:rFonts w:asciiTheme="majorHAnsi" w:eastAsiaTheme="majorEastAsia" w:hAnsiTheme="majorHAnsi" w:cstheme="majorBidi"/>
      <w:b/>
      <w:bCs/>
      <w:color w:val="4F81BD" w:themeColor="accent1"/>
      <w:sz w:val="26"/>
      <w:szCs w:val="26"/>
    </w:rPr>
  </w:style>
  <w:style w:type="character" w:styleId="afa">
    <w:name w:val="FollowedHyperlink"/>
    <w:basedOn w:val="a5"/>
    <w:uiPriority w:val="99"/>
    <w:semiHidden/>
    <w:unhideWhenUsed/>
    <w:rsid w:val="00285986"/>
    <w:rPr>
      <w:color w:val="800080"/>
      <w:u w:val="single"/>
    </w:rPr>
  </w:style>
  <w:style w:type="paragraph" w:customStyle="1" w:styleId="xl66">
    <w:name w:val="xl66"/>
    <w:basedOn w:val="a3"/>
    <w:rsid w:val="0028598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3"/>
    <w:rsid w:val="00285986"/>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3"/>
    <w:rsid w:val="002859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3"/>
    <w:rsid w:val="0028598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3"/>
    <w:rsid w:val="0028598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3"/>
    <w:rsid w:val="00285986"/>
    <w:pPr>
      <w:spacing w:before="100" w:beforeAutospacing="1" w:after="100" w:afterAutospacing="1" w:line="240" w:lineRule="auto"/>
    </w:pPr>
    <w:rPr>
      <w:rFonts w:ascii="Arial" w:eastAsia="Times New Roman" w:hAnsi="Arial" w:cs="Arial"/>
      <w:sz w:val="24"/>
      <w:szCs w:val="24"/>
      <w:lang w:eastAsia="ru-RU"/>
    </w:rPr>
  </w:style>
  <w:style w:type="paragraph" w:customStyle="1" w:styleId="xl72">
    <w:name w:val="xl72"/>
    <w:basedOn w:val="a3"/>
    <w:rsid w:val="0028598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3"/>
    <w:rsid w:val="0028598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3"/>
    <w:rsid w:val="0028598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3"/>
    <w:rsid w:val="0028598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3"/>
    <w:rsid w:val="0028598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3"/>
    <w:rsid w:val="0028598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9">
    <w:name w:val="xl79"/>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0">
    <w:name w:val="xl80"/>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1">
    <w:name w:val="xl81"/>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2">
    <w:name w:val="xl82"/>
    <w:basedOn w:val="a3"/>
    <w:rsid w:val="002859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83">
    <w:name w:val="xl83"/>
    <w:basedOn w:val="a3"/>
    <w:rsid w:val="0028598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4">
    <w:name w:val="xl84"/>
    <w:basedOn w:val="a3"/>
    <w:rsid w:val="0028598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5">
    <w:name w:val="xl85"/>
    <w:basedOn w:val="a3"/>
    <w:rsid w:val="0028598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86">
    <w:name w:val="xl86"/>
    <w:basedOn w:val="a3"/>
    <w:rsid w:val="0028598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7">
    <w:name w:val="xl87"/>
    <w:basedOn w:val="a3"/>
    <w:rsid w:val="00285986"/>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8">
    <w:name w:val="xl88"/>
    <w:basedOn w:val="a3"/>
    <w:rsid w:val="0028598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9">
    <w:name w:val="xl89"/>
    <w:basedOn w:val="a3"/>
    <w:rsid w:val="0028598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0">
    <w:name w:val="xl90"/>
    <w:basedOn w:val="a3"/>
    <w:rsid w:val="0028598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85986"/>
    <w:pPr>
      <w:pBdr>
        <w:top w:val="single" w:sz="8"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92">
    <w:name w:val="xl92"/>
    <w:basedOn w:val="a3"/>
    <w:rsid w:val="00285986"/>
    <w:pPr>
      <w:pBdr>
        <w:top w:val="single" w:sz="8" w:space="0" w:color="auto"/>
        <w:bottom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93">
    <w:name w:val="xl93"/>
    <w:basedOn w:val="a3"/>
    <w:rsid w:val="00285986"/>
    <w:pPr>
      <w:pBdr>
        <w:top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styleId="afb">
    <w:name w:val="Body Text Indent"/>
    <w:basedOn w:val="a3"/>
    <w:link w:val="afc"/>
    <w:rsid w:val="00254641"/>
    <w:pPr>
      <w:spacing w:after="120" w:line="240" w:lineRule="auto"/>
      <w:ind w:left="283"/>
    </w:pPr>
    <w:rPr>
      <w:rFonts w:ascii="Times New Roman" w:eastAsia="Times New Roman" w:hAnsi="Times New Roman" w:cs="Times New Roman"/>
      <w:sz w:val="24"/>
      <w:szCs w:val="24"/>
      <w:lang w:eastAsia="ru-RU"/>
    </w:rPr>
  </w:style>
  <w:style w:type="character" w:customStyle="1" w:styleId="afc">
    <w:name w:val="Основной текст с отступом Знак"/>
    <w:basedOn w:val="a5"/>
    <w:link w:val="afb"/>
    <w:rsid w:val="00254641"/>
    <w:rPr>
      <w:rFonts w:ascii="Times New Roman" w:eastAsia="Times New Roman" w:hAnsi="Times New Roman" w:cs="Times New Roman"/>
      <w:sz w:val="24"/>
      <w:szCs w:val="24"/>
      <w:lang w:eastAsia="ru-RU"/>
    </w:rPr>
  </w:style>
  <w:style w:type="paragraph" w:styleId="afd">
    <w:name w:val="Body Text"/>
    <w:basedOn w:val="a3"/>
    <w:link w:val="afe"/>
    <w:rsid w:val="00254641"/>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basedOn w:val="a5"/>
    <w:link w:val="afd"/>
    <w:rsid w:val="00254641"/>
    <w:rPr>
      <w:rFonts w:ascii="Times New Roman" w:eastAsia="Times New Roman" w:hAnsi="Times New Roman" w:cs="Times New Roman"/>
      <w:sz w:val="24"/>
      <w:szCs w:val="24"/>
      <w:lang w:eastAsia="ru-RU"/>
    </w:rPr>
  </w:style>
  <w:style w:type="paragraph" w:customStyle="1" w:styleId="ConsNormal">
    <w:name w:val="ConsNormal"/>
    <w:rsid w:val="0025464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propertyname">
    <w:name w:val="property_name"/>
    <w:rsid w:val="00536277"/>
  </w:style>
  <w:style w:type="paragraph" w:customStyle="1" w:styleId="14">
    <w:name w:val="Стиль1"/>
    <w:basedOn w:val="a3"/>
    <w:link w:val="15"/>
    <w:qFormat/>
    <w:rsid w:val="005F5014"/>
    <w:pPr>
      <w:widowControl w:val="0"/>
      <w:tabs>
        <w:tab w:val="num" w:pos="567"/>
      </w:tabs>
      <w:spacing w:after="0" w:line="240" w:lineRule="auto"/>
      <w:ind w:left="567" w:hanging="567"/>
      <w:jc w:val="both"/>
    </w:pPr>
    <w:rPr>
      <w:rFonts w:ascii="Times New Roman" w:eastAsia="Times New Roman" w:hAnsi="Times New Roman" w:cs="Times New Roman"/>
      <w:color w:val="FF0000"/>
      <w:sz w:val="24"/>
      <w:szCs w:val="24"/>
      <w:lang w:eastAsia="ru-RU"/>
    </w:rPr>
  </w:style>
  <w:style w:type="character" w:customStyle="1" w:styleId="15">
    <w:name w:val="Стиль1 Знак"/>
    <w:basedOn w:val="a5"/>
    <w:link w:val="14"/>
    <w:rsid w:val="005F5014"/>
    <w:rPr>
      <w:rFonts w:ascii="Times New Roman" w:eastAsia="Times New Roman" w:hAnsi="Times New Roman" w:cs="Times New Roman"/>
      <w:color w:val="FF0000"/>
      <w:sz w:val="24"/>
      <w:szCs w:val="24"/>
      <w:lang w:eastAsia="ru-RU"/>
    </w:rPr>
  </w:style>
  <w:style w:type="paragraph" w:customStyle="1" w:styleId="a">
    <w:name w:val="Маркированный с отступом"/>
    <w:basedOn w:val="a3"/>
    <w:rsid w:val="00E55768"/>
    <w:pPr>
      <w:numPr>
        <w:numId w:val="3"/>
      </w:numPr>
      <w:tabs>
        <w:tab w:val="left" w:pos="1077"/>
      </w:tabs>
      <w:spacing w:after="0" w:line="300" w:lineRule="auto"/>
      <w:jc w:val="both"/>
    </w:pPr>
    <w:rPr>
      <w:rFonts w:ascii="Arial" w:eastAsia="Times New Roman" w:hAnsi="Arial" w:cs="Times New Roman"/>
      <w:sz w:val="24"/>
      <w:szCs w:val="20"/>
      <w:lang w:eastAsia="ru-RU"/>
    </w:rPr>
  </w:style>
  <w:style w:type="paragraph" w:styleId="aff">
    <w:name w:val="Balloon Text"/>
    <w:basedOn w:val="a3"/>
    <w:link w:val="aff0"/>
    <w:uiPriority w:val="99"/>
    <w:semiHidden/>
    <w:unhideWhenUsed/>
    <w:rsid w:val="00E55768"/>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semiHidden/>
    <w:rsid w:val="00E55768"/>
    <w:rPr>
      <w:rFonts w:ascii="Tahoma" w:hAnsi="Tahoma" w:cs="Tahoma"/>
      <w:sz w:val="16"/>
      <w:szCs w:val="16"/>
    </w:rPr>
  </w:style>
  <w:style w:type="paragraph" w:styleId="aff1">
    <w:name w:val="Plain Text"/>
    <w:basedOn w:val="a3"/>
    <w:link w:val="aff2"/>
    <w:rsid w:val="004809BA"/>
    <w:pPr>
      <w:spacing w:after="0" w:line="240" w:lineRule="auto"/>
    </w:pPr>
    <w:rPr>
      <w:rFonts w:ascii="Courier New" w:eastAsia="Times New Roman" w:hAnsi="Courier New" w:cs="Times New Roman"/>
      <w:sz w:val="20"/>
      <w:szCs w:val="20"/>
      <w:lang w:val="x-none" w:eastAsia="x-none"/>
    </w:rPr>
  </w:style>
  <w:style w:type="character" w:customStyle="1" w:styleId="aff2">
    <w:name w:val="Текст Знак"/>
    <w:basedOn w:val="a5"/>
    <w:link w:val="aff1"/>
    <w:rsid w:val="004809BA"/>
    <w:rPr>
      <w:rFonts w:ascii="Courier New" w:eastAsia="Times New Roman" w:hAnsi="Courier New" w:cs="Times New Roman"/>
      <w:sz w:val="20"/>
      <w:szCs w:val="20"/>
      <w:lang w:val="x-none" w:eastAsia="x-none"/>
    </w:rPr>
  </w:style>
  <w:style w:type="paragraph" w:customStyle="1" w:styleId="parametervalue">
    <w:name w:val="parametervalue"/>
    <w:basedOn w:val="a3"/>
    <w:rsid w:val="00CA00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A0555"/>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6">
    <w:name w:val="маркер 1 Знак"/>
    <w:basedOn w:val="a5"/>
    <w:link w:val="10"/>
    <w:locked/>
    <w:rsid w:val="006A0555"/>
    <w:rPr>
      <w:rFonts w:ascii="Times New Roman" w:eastAsia="Times New Roman" w:hAnsi="Times New Roman" w:cs="Times New Roman"/>
      <w:sz w:val="24"/>
      <w:szCs w:val="24"/>
      <w:lang w:eastAsia="ru-RU"/>
    </w:rPr>
  </w:style>
  <w:style w:type="paragraph" w:customStyle="1" w:styleId="10">
    <w:name w:val="маркер 1"/>
    <w:basedOn w:val="a3"/>
    <w:link w:val="16"/>
    <w:qFormat/>
    <w:rsid w:val="006A0555"/>
    <w:pPr>
      <w:numPr>
        <w:numId w:val="4"/>
      </w:numPr>
      <w:spacing w:before="120" w:after="120"/>
    </w:pPr>
    <w:rPr>
      <w:rFonts w:ascii="Times New Roman" w:eastAsia="Times New Roman" w:hAnsi="Times New Roman" w:cs="Times New Roman"/>
      <w:sz w:val="24"/>
      <w:szCs w:val="24"/>
      <w:lang w:eastAsia="ru-RU"/>
    </w:rPr>
  </w:style>
  <w:style w:type="paragraph" w:styleId="aff3">
    <w:name w:val="endnote text"/>
    <w:basedOn w:val="a3"/>
    <w:link w:val="aff4"/>
    <w:uiPriority w:val="99"/>
    <w:semiHidden/>
    <w:unhideWhenUsed/>
    <w:rsid w:val="00EE72D1"/>
    <w:pPr>
      <w:spacing w:after="0" w:line="240" w:lineRule="auto"/>
    </w:pPr>
    <w:rPr>
      <w:sz w:val="20"/>
      <w:szCs w:val="20"/>
    </w:rPr>
  </w:style>
  <w:style w:type="character" w:customStyle="1" w:styleId="aff4">
    <w:name w:val="Текст концевой сноски Знак"/>
    <w:basedOn w:val="a5"/>
    <w:link w:val="aff3"/>
    <w:uiPriority w:val="99"/>
    <w:semiHidden/>
    <w:rsid w:val="00EE72D1"/>
    <w:rPr>
      <w:sz w:val="20"/>
      <w:szCs w:val="20"/>
    </w:rPr>
  </w:style>
  <w:style w:type="character" w:styleId="aff5">
    <w:name w:val="endnote reference"/>
    <w:basedOn w:val="a5"/>
    <w:uiPriority w:val="99"/>
    <w:semiHidden/>
    <w:unhideWhenUsed/>
    <w:rsid w:val="00EE72D1"/>
    <w:rPr>
      <w:vertAlign w:val="superscript"/>
    </w:rPr>
  </w:style>
  <w:style w:type="character" w:customStyle="1" w:styleId="aff6">
    <w:name w:val="Основной текст_"/>
    <w:link w:val="22"/>
    <w:locked/>
    <w:rsid w:val="003119DA"/>
    <w:rPr>
      <w:rFonts w:ascii="Times New Roman" w:eastAsia="Times New Roman" w:hAnsi="Times New Roman" w:cs="Times New Roman"/>
      <w:spacing w:val="-2"/>
      <w:sz w:val="21"/>
      <w:szCs w:val="21"/>
      <w:shd w:val="clear" w:color="auto" w:fill="FFFFFF"/>
    </w:rPr>
  </w:style>
  <w:style w:type="paragraph" w:customStyle="1" w:styleId="22">
    <w:name w:val="Основной текст2"/>
    <w:basedOn w:val="a3"/>
    <w:link w:val="aff6"/>
    <w:rsid w:val="003119DA"/>
    <w:pPr>
      <w:widowControl w:val="0"/>
      <w:shd w:val="clear" w:color="auto" w:fill="FFFFFF"/>
      <w:spacing w:after="420" w:line="0" w:lineRule="atLeast"/>
      <w:ind w:hanging="360"/>
      <w:jc w:val="right"/>
    </w:pPr>
    <w:rPr>
      <w:rFonts w:ascii="Times New Roman" w:eastAsia="Times New Roman" w:hAnsi="Times New Roman" w:cs="Times New Roman"/>
      <w:spacing w:val="-2"/>
      <w:sz w:val="21"/>
      <w:szCs w:val="21"/>
    </w:rPr>
  </w:style>
  <w:style w:type="character" w:customStyle="1" w:styleId="23">
    <w:name w:val="Заголовок №2_"/>
    <w:link w:val="24"/>
    <w:locked/>
    <w:rsid w:val="003119DA"/>
    <w:rPr>
      <w:rFonts w:ascii="Times New Roman" w:eastAsia="Times New Roman" w:hAnsi="Times New Roman" w:cs="Times New Roman"/>
      <w:b/>
      <w:bCs/>
      <w:spacing w:val="-2"/>
      <w:sz w:val="21"/>
      <w:szCs w:val="21"/>
      <w:shd w:val="clear" w:color="auto" w:fill="FFFFFF"/>
    </w:rPr>
  </w:style>
  <w:style w:type="paragraph" w:customStyle="1" w:styleId="24">
    <w:name w:val="Заголовок №2"/>
    <w:basedOn w:val="a3"/>
    <w:link w:val="23"/>
    <w:rsid w:val="003119DA"/>
    <w:pPr>
      <w:widowControl w:val="0"/>
      <w:shd w:val="clear" w:color="auto" w:fill="FFFFFF"/>
      <w:spacing w:before="300" w:after="0" w:line="274" w:lineRule="exact"/>
      <w:ind w:hanging="360"/>
      <w:outlineLvl w:val="1"/>
    </w:pPr>
    <w:rPr>
      <w:rFonts w:ascii="Times New Roman" w:eastAsia="Times New Roman" w:hAnsi="Times New Roman" w:cs="Times New Roman"/>
      <w:b/>
      <w:bCs/>
      <w:spacing w:val="-2"/>
      <w:sz w:val="21"/>
      <w:szCs w:val="21"/>
    </w:rPr>
  </w:style>
  <w:style w:type="character" w:customStyle="1" w:styleId="17">
    <w:name w:val="Основной текст1"/>
    <w:rsid w:val="003119DA"/>
    <w:rPr>
      <w:rFonts w:ascii="Times New Roman" w:eastAsia="Times New Roman" w:hAnsi="Times New Roman" w:cs="Times New Roman" w:hint="default"/>
      <w:b w:val="0"/>
      <w:bCs w:val="0"/>
      <w:i w:val="0"/>
      <w:iCs w:val="0"/>
      <w:smallCaps w:val="0"/>
      <w:strike w:val="0"/>
      <w:dstrike w:val="0"/>
      <w:color w:val="000000"/>
      <w:spacing w:val="-2"/>
      <w:w w:val="100"/>
      <w:position w:val="0"/>
      <w:sz w:val="21"/>
      <w:szCs w:val="21"/>
      <w:u w:val="none"/>
      <w:effect w:val="none"/>
      <w:shd w:val="clear" w:color="auto" w:fill="FFFFFF"/>
      <w:lang w:val="ru-RU" w:eastAsia="ru-RU" w:bidi="ru-RU"/>
    </w:rPr>
  </w:style>
  <w:style w:type="character" w:customStyle="1" w:styleId="aff7">
    <w:name w:val="Основной текст + Полужирный"/>
    <w:rsid w:val="003119DA"/>
    <w:rPr>
      <w:rFonts w:ascii="Times New Roman" w:eastAsia="Times New Roman" w:hAnsi="Times New Roman" w:cs="Times New Roman" w:hint="default"/>
      <w:b/>
      <w:bCs/>
      <w:i w:val="0"/>
      <w:iCs w:val="0"/>
      <w:smallCaps w:val="0"/>
      <w:strike w:val="0"/>
      <w:dstrike w:val="0"/>
      <w:color w:val="000000"/>
      <w:spacing w:val="-2"/>
      <w:w w:val="100"/>
      <w:position w:val="0"/>
      <w:sz w:val="21"/>
      <w:szCs w:val="21"/>
      <w:u w:val="none"/>
      <w:effect w:val="none"/>
      <w:shd w:val="clear" w:color="auto" w:fill="FFFFFF"/>
      <w:lang w:val="ru-RU" w:eastAsia="ru-RU" w:bidi="ru-RU"/>
    </w:rPr>
  </w:style>
  <w:style w:type="character" w:customStyle="1" w:styleId="ArialNarrow">
    <w:name w:val="Основной текст + Arial Narrow"/>
    <w:aliases w:val="10 pt,Полужирный,Интервал 0 pt"/>
    <w:rsid w:val="003119DA"/>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
    <w:name w:val="Основной текст (3)"/>
    <w:uiPriority w:val="99"/>
    <w:rsid w:val="003119DA"/>
    <w:rPr>
      <w:rFonts w:ascii="Times New Roman" w:hAnsi="Times New Roman" w:cs="Times New Roman" w:hint="default"/>
      <w:b/>
      <w:bCs w:val="0"/>
      <w:sz w:val="22"/>
      <w:u w:val="single"/>
    </w:rPr>
  </w:style>
  <w:style w:type="character" w:styleId="aff8">
    <w:name w:val="Placeholder Text"/>
    <w:basedOn w:val="a5"/>
    <w:uiPriority w:val="99"/>
    <w:semiHidden/>
    <w:rsid w:val="00873F14"/>
    <w:rPr>
      <w:color w:val="808080"/>
    </w:rPr>
  </w:style>
  <w:style w:type="character" w:customStyle="1" w:styleId="nmb">
    <w:name w:val="nmb"/>
    <w:basedOn w:val="a5"/>
    <w:rsid w:val="000472A5"/>
  </w:style>
  <w:style w:type="character" w:customStyle="1" w:styleId="30">
    <w:name w:val="Заголовок 3 Знак"/>
    <w:basedOn w:val="a5"/>
    <w:link w:val="3"/>
    <w:uiPriority w:val="9"/>
    <w:rsid w:val="00D51B89"/>
    <w:rPr>
      <w:rFonts w:asciiTheme="majorHAnsi" w:eastAsiaTheme="majorEastAsia" w:hAnsiTheme="majorHAnsi" w:cstheme="majorBidi"/>
      <w:color w:val="243F60" w:themeColor="accent1" w:themeShade="7F"/>
      <w:sz w:val="24"/>
      <w:szCs w:val="24"/>
    </w:rPr>
  </w:style>
  <w:style w:type="character" w:customStyle="1" w:styleId="name">
    <w:name w:val="name"/>
    <w:basedOn w:val="a5"/>
    <w:rsid w:val="00D51B89"/>
  </w:style>
  <w:style w:type="character" w:customStyle="1" w:styleId="val">
    <w:name w:val="val"/>
    <w:basedOn w:val="a5"/>
    <w:rsid w:val="00D51B89"/>
  </w:style>
  <w:style w:type="character" w:customStyle="1" w:styleId="param">
    <w:name w:val="param"/>
    <w:rsid w:val="00D51B89"/>
  </w:style>
  <w:style w:type="paragraph" w:customStyle="1" w:styleId="ConsPlusNormal">
    <w:name w:val="ConsPlusNormal"/>
    <w:rsid w:val="009D75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TableStyle3">
    <w:name w:val="TableStyle3"/>
    <w:rsid w:val="00FD03E2"/>
    <w:pPr>
      <w:spacing w:after="0" w:line="240" w:lineRule="auto"/>
    </w:pPr>
    <w:rPr>
      <w:rFonts w:ascii="Arial" w:eastAsia="Times New Roman" w:hAnsi="Arial"/>
      <w:sz w:val="16"/>
      <w:lang w:eastAsia="ru-RU"/>
    </w:rPr>
    <w:tblPr>
      <w:tblCellMar>
        <w:top w:w="0" w:type="dxa"/>
        <w:left w:w="0" w:type="dxa"/>
        <w:bottom w:w="0" w:type="dxa"/>
        <w:right w:w="0" w:type="dxa"/>
      </w:tblCellMar>
    </w:tblPr>
  </w:style>
  <w:style w:type="table" w:customStyle="1" w:styleId="32">
    <w:name w:val="Сетка таблицы3"/>
    <w:basedOn w:val="a6"/>
    <w:next w:val="a9"/>
    <w:uiPriority w:val="59"/>
    <w:rsid w:val="0091779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3"/>
    <w:link w:val="26"/>
    <w:uiPriority w:val="99"/>
    <w:semiHidden/>
    <w:unhideWhenUsed/>
    <w:rsid w:val="001040F2"/>
    <w:pPr>
      <w:spacing w:after="120" w:line="480" w:lineRule="auto"/>
    </w:pPr>
  </w:style>
  <w:style w:type="character" w:customStyle="1" w:styleId="26">
    <w:name w:val="Основной текст 2 Знак"/>
    <w:basedOn w:val="a5"/>
    <w:link w:val="25"/>
    <w:uiPriority w:val="99"/>
    <w:semiHidden/>
    <w:rsid w:val="001040F2"/>
  </w:style>
  <w:style w:type="paragraph" w:customStyle="1" w:styleId="aff9">
    <w:name w:val="Таблица текст"/>
    <w:basedOn w:val="a3"/>
    <w:rsid w:val="001040F2"/>
    <w:pPr>
      <w:spacing w:before="40" w:after="40" w:line="240" w:lineRule="auto"/>
      <w:ind w:left="57" w:right="57"/>
    </w:pPr>
    <w:rPr>
      <w:rFonts w:ascii="Times New Roman" w:eastAsia="Times New Roman" w:hAnsi="Times New Roman" w:cs="Times New Roman"/>
      <w:lang w:eastAsia="ru-RU"/>
    </w:rPr>
  </w:style>
  <w:style w:type="paragraph" w:customStyle="1" w:styleId="Pa3">
    <w:name w:val="Pa3"/>
    <w:basedOn w:val="a3"/>
    <w:next w:val="a3"/>
    <w:uiPriority w:val="99"/>
    <w:rsid w:val="001040F2"/>
    <w:pPr>
      <w:autoSpaceDE w:val="0"/>
      <w:autoSpaceDN w:val="0"/>
      <w:adjustRightInd w:val="0"/>
      <w:spacing w:after="0" w:line="201" w:lineRule="atLeast"/>
    </w:pPr>
    <w:rPr>
      <w:rFonts w:ascii="HelveticaNeueLT Std" w:hAnsi="HelveticaNeueLT Std"/>
      <w:sz w:val="24"/>
      <w:szCs w:val="24"/>
      <w:lang w:val="en-US"/>
    </w:rPr>
  </w:style>
  <w:style w:type="paragraph" w:customStyle="1" w:styleId="Pa10">
    <w:name w:val="Pa10"/>
    <w:basedOn w:val="a3"/>
    <w:next w:val="a3"/>
    <w:uiPriority w:val="99"/>
    <w:rsid w:val="001040F2"/>
    <w:pPr>
      <w:autoSpaceDE w:val="0"/>
      <w:autoSpaceDN w:val="0"/>
      <w:adjustRightInd w:val="0"/>
      <w:spacing w:after="0" w:line="201" w:lineRule="atLeast"/>
    </w:pPr>
    <w:rPr>
      <w:rFonts w:ascii="HelveticaNeueLT Std" w:hAnsi="HelveticaNeueLT Std"/>
      <w:sz w:val="24"/>
      <w:szCs w:val="24"/>
      <w:lang w:val="en-US"/>
    </w:rPr>
  </w:style>
  <w:style w:type="character" w:customStyle="1" w:styleId="A70">
    <w:name w:val="A7"/>
    <w:uiPriority w:val="99"/>
    <w:rsid w:val="001040F2"/>
    <w:rPr>
      <w:rFonts w:ascii="HelveticaNeueLT Std Med" w:hAnsi="HelveticaNeueLT Std Med" w:cs="HelveticaNeueLT Std Med"/>
      <w:color w:val="000000"/>
      <w:sz w:val="16"/>
      <w:szCs w:val="16"/>
    </w:rPr>
  </w:style>
  <w:style w:type="character" w:customStyle="1" w:styleId="apple-style-span">
    <w:name w:val="apple-style-span"/>
    <w:basedOn w:val="a5"/>
    <w:rsid w:val="001040F2"/>
  </w:style>
  <w:style w:type="paragraph" w:customStyle="1" w:styleId="a1">
    <w:name w:val="Пункт контракта"/>
    <w:basedOn w:val="2"/>
    <w:qFormat/>
    <w:rsid w:val="006C12B6"/>
    <w:pPr>
      <w:keepNext w:val="0"/>
      <w:keepLines w:val="0"/>
      <w:numPr>
        <w:ilvl w:val="1"/>
        <w:numId w:val="6"/>
      </w:numPr>
      <w:suppressAutoHyphens/>
      <w:spacing w:before="0" w:line="240" w:lineRule="auto"/>
      <w:ind w:left="0"/>
      <w:jc w:val="both"/>
    </w:pPr>
    <w:rPr>
      <w:rFonts w:ascii="Times New Roman" w:eastAsiaTheme="majorEastAsia" w:hAnsi="Times New Roman" w:cstheme="majorBidi"/>
      <w:b w:val="0"/>
      <w:bCs w:val="0"/>
      <w:color w:val="auto"/>
      <w:sz w:val="24"/>
      <w:lang w:val="en-US"/>
    </w:rPr>
  </w:style>
  <w:style w:type="paragraph" w:customStyle="1" w:styleId="a2">
    <w:name w:val="Подпункт контракта"/>
    <w:basedOn w:val="3"/>
    <w:qFormat/>
    <w:rsid w:val="006C12B6"/>
    <w:pPr>
      <w:keepNext w:val="0"/>
      <w:keepLines w:val="0"/>
      <w:numPr>
        <w:ilvl w:val="2"/>
        <w:numId w:val="6"/>
      </w:numPr>
      <w:suppressAutoHyphens/>
      <w:spacing w:before="0" w:line="240" w:lineRule="auto"/>
      <w:jc w:val="both"/>
    </w:pPr>
    <w:rPr>
      <w:rFonts w:ascii="Times New Roman" w:hAnsi="Times New Roman"/>
      <w:color w:val="auto"/>
      <w:lang w:eastAsia="ar-SA"/>
    </w:rPr>
  </w:style>
  <w:style w:type="paragraph" w:customStyle="1" w:styleId="a0">
    <w:name w:val="Раздел контракта"/>
    <w:basedOn w:val="1"/>
    <w:next w:val="a1"/>
    <w:qFormat/>
    <w:rsid w:val="006C12B6"/>
    <w:pPr>
      <w:numPr>
        <w:numId w:val="6"/>
      </w:numPr>
      <w:suppressAutoHyphens/>
      <w:spacing w:before="120" w:after="120"/>
      <w:contextualSpacing w:val="0"/>
      <w:jc w:val="center"/>
    </w:pPr>
    <w:rPr>
      <w:rFonts w:eastAsiaTheme="majorEastAsia" w:cstheme="majorBidi"/>
      <w:b w:val="0"/>
      <w:bCs w:val="0"/>
      <w:szCs w:val="32"/>
      <w:lang w:eastAsia="ar-SA"/>
    </w:rPr>
  </w:style>
  <w:style w:type="character" w:customStyle="1" w:styleId="Affa">
    <w:name w:val="Нет A"/>
    <w:rsid w:val="0059043D"/>
    <w:rPr>
      <w:lang w:val="ru-RU"/>
    </w:rPr>
  </w:style>
  <w:style w:type="character" w:customStyle="1" w:styleId="Hyperlink0">
    <w:name w:val="Hyperlink.0"/>
    <w:rsid w:val="0059043D"/>
    <w:rPr>
      <w:lang w:val="ru-RU"/>
    </w:rPr>
  </w:style>
  <w:style w:type="paragraph" w:customStyle="1" w:styleId="1CStyle7">
    <w:name w:val="1CStyle7"/>
    <w:rsid w:val="0059043D"/>
    <w:pPr>
      <w:jc w:val="center"/>
    </w:pPr>
    <w:rPr>
      <w:rFonts w:ascii="Tahoma" w:eastAsia="Times New Roman" w:hAnsi="Tahoma" w:cs="Times New Roman"/>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5614">
      <w:bodyDiv w:val="1"/>
      <w:marLeft w:val="0"/>
      <w:marRight w:val="0"/>
      <w:marTop w:val="0"/>
      <w:marBottom w:val="0"/>
      <w:divBdr>
        <w:top w:val="none" w:sz="0" w:space="0" w:color="auto"/>
        <w:left w:val="none" w:sz="0" w:space="0" w:color="auto"/>
        <w:bottom w:val="none" w:sz="0" w:space="0" w:color="auto"/>
        <w:right w:val="none" w:sz="0" w:space="0" w:color="auto"/>
      </w:divBdr>
    </w:div>
    <w:div w:id="129060146">
      <w:bodyDiv w:val="1"/>
      <w:marLeft w:val="0"/>
      <w:marRight w:val="0"/>
      <w:marTop w:val="0"/>
      <w:marBottom w:val="0"/>
      <w:divBdr>
        <w:top w:val="none" w:sz="0" w:space="0" w:color="auto"/>
        <w:left w:val="none" w:sz="0" w:space="0" w:color="auto"/>
        <w:bottom w:val="none" w:sz="0" w:space="0" w:color="auto"/>
        <w:right w:val="none" w:sz="0" w:space="0" w:color="auto"/>
      </w:divBdr>
      <w:divsChild>
        <w:div w:id="1660502658">
          <w:marLeft w:val="0"/>
          <w:marRight w:val="0"/>
          <w:marTop w:val="0"/>
          <w:marBottom w:val="0"/>
          <w:divBdr>
            <w:top w:val="none" w:sz="0" w:space="0" w:color="auto"/>
            <w:left w:val="none" w:sz="0" w:space="0" w:color="auto"/>
            <w:bottom w:val="none" w:sz="0" w:space="0" w:color="auto"/>
            <w:right w:val="none" w:sz="0" w:space="0" w:color="auto"/>
          </w:divBdr>
          <w:divsChild>
            <w:div w:id="838499926">
              <w:marLeft w:val="0"/>
              <w:marRight w:val="0"/>
              <w:marTop w:val="0"/>
              <w:marBottom w:val="0"/>
              <w:divBdr>
                <w:top w:val="none" w:sz="0" w:space="0" w:color="auto"/>
                <w:left w:val="none" w:sz="0" w:space="0" w:color="auto"/>
                <w:bottom w:val="none" w:sz="0" w:space="0" w:color="auto"/>
                <w:right w:val="none" w:sz="0" w:space="0" w:color="auto"/>
              </w:divBdr>
              <w:divsChild>
                <w:div w:id="1266033791">
                  <w:marLeft w:val="0"/>
                  <w:marRight w:val="0"/>
                  <w:marTop w:val="0"/>
                  <w:marBottom w:val="0"/>
                  <w:divBdr>
                    <w:top w:val="none" w:sz="0" w:space="0" w:color="auto"/>
                    <w:left w:val="none" w:sz="0" w:space="0" w:color="auto"/>
                    <w:bottom w:val="none" w:sz="0" w:space="0" w:color="auto"/>
                    <w:right w:val="none" w:sz="0" w:space="0" w:color="auto"/>
                  </w:divBdr>
                  <w:divsChild>
                    <w:div w:id="1356997293">
                      <w:marLeft w:val="0"/>
                      <w:marRight w:val="0"/>
                      <w:marTop w:val="0"/>
                      <w:marBottom w:val="0"/>
                      <w:divBdr>
                        <w:top w:val="none" w:sz="0" w:space="0" w:color="auto"/>
                        <w:left w:val="none" w:sz="0" w:space="0" w:color="auto"/>
                        <w:bottom w:val="none" w:sz="0" w:space="0" w:color="auto"/>
                        <w:right w:val="none" w:sz="0" w:space="0" w:color="auto"/>
                      </w:divBdr>
                      <w:divsChild>
                        <w:div w:id="1016273126">
                          <w:marLeft w:val="0"/>
                          <w:marRight w:val="0"/>
                          <w:marTop w:val="0"/>
                          <w:marBottom w:val="0"/>
                          <w:divBdr>
                            <w:top w:val="none" w:sz="0" w:space="0" w:color="auto"/>
                            <w:left w:val="none" w:sz="0" w:space="0" w:color="auto"/>
                            <w:bottom w:val="none" w:sz="0" w:space="0" w:color="auto"/>
                            <w:right w:val="none" w:sz="0" w:space="0" w:color="auto"/>
                          </w:divBdr>
                          <w:divsChild>
                            <w:div w:id="502164539">
                              <w:marLeft w:val="0"/>
                              <w:marRight w:val="0"/>
                              <w:marTop w:val="0"/>
                              <w:marBottom w:val="0"/>
                              <w:divBdr>
                                <w:top w:val="none" w:sz="0" w:space="0" w:color="auto"/>
                                <w:left w:val="none" w:sz="0" w:space="0" w:color="auto"/>
                                <w:bottom w:val="none" w:sz="0" w:space="0" w:color="auto"/>
                                <w:right w:val="none" w:sz="0" w:space="0" w:color="auto"/>
                              </w:divBdr>
                              <w:divsChild>
                                <w:div w:id="983895417">
                                  <w:marLeft w:val="0"/>
                                  <w:marRight w:val="0"/>
                                  <w:marTop w:val="0"/>
                                  <w:marBottom w:val="0"/>
                                  <w:divBdr>
                                    <w:top w:val="none" w:sz="0" w:space="0" w:color="auto"/>
                                    <w:left w:val="none" w:sz="0" w:space="0" w:color="auto"/>
                                    <w:bottom w:val="none" w:sz="0" w:space="0" w:color="auto"/>
                                    <w:right w:val="none" w:sz="0" w:space="0" w:color="auto"/>
                                  </w:divBdr>
                                  <w:divsChild>
                                    <w:div w:id="11149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13549">
      <w:bodyDiv w:val="1"/>
      <w:marLeft w:val="0"/>
      <w:marRight w:val="0"/>
      <w:marTop w:val="0"/>
      <w:marBottom w:val="0"/>
      <w:divBdr>
        <w:top w:val="none" w:sz="0" w:space="0" w:color="auto"/>
        <w:left w:val="none" w:sz="0" w:space="0" w:color="auto"/>
        <w:bottom w:val="none" w:sz="0" w:space="0" w:color="auto"/>
        <w:right w:val="none" w:sz="0" w:space="0" w:color="auto"/>
      </w:divBdr>
      <w:divsChild>
        <w:div w:id="361169190">
          <w:marLeft w:val="0"/>
          <w:marRight w:val="0"/>
          <w:marTop w:val="0"/>
          <w:marBottom w:val="0"/>
          <w:divBdr>
            <w:top w:val="none" w:sz="0" w:space="0" w:color="auto"/>
            <w:left w:val="none" w:sz="0" w:space="0" w:color="auto"/>
            <w:bottom w:val="none" w:sz="0" w:space="0" w:color="auto"/>
            <w:right w:val="none" w:sz="0" w:space="0" w:color="auto"/>
          </w:divBdr>
          <w:divsChild>
            <w:div w:id="494877340">
              <w:marLeft w:val="0"/>
              <w:marRight w:val="0"/>
              <w:marTop w:val="0"/>
              <w:marBottom w:val="0"/>
              <w:divBdr>
                <w:top w:val="none" w:sz="0" w:space="0" w:color="auto"/>
                <w:left w:val="none" w:sz="0" w:space="0" w:color="auto"/>
                <w:bottom w:val="none" w:sz="0" w:space="0" w:color="auto"/>
                <w:right w:val="none" w:sz="0" w:space="0" w:color="auto"/>
              </w:divBdr>
              <w:divsChild>
                <w:div w:id="1478570849">
                  <w:marLeft w:val="0"/>
                  <w:marRight w:val="0"/>
                  <w:marTop w:val="0"/>
                  <w:marBottom w:val="0"/>
                  <w:divBdr>
                    <w:top w:val="none" w:sz="0" w:space="0" w:color="auto"/>
                    <w:left w:val="none" w:sz="0" w:space="0" w:color="auto"/>
                    <w:bottom w:val="none" w:sz="0" w:space="0" w:color="auto"/>
                    <w:right w:val="none" w:sz="0" w:space="0" w:color="auto"/>
                  </w:divBdr>
                  <w:divsChild>
                    <w:div w:id="1941377761">
                      <w:marLeft w:val="0"/>
                      <w:marRight w:val="0"/>
                      <w:marTop w:val="0"/>
                      <w:marBottom w:val="0"/>
                      <w:divBdr>
                        <w:top w:val="none" w:sz="0" w:space="0" w:color="auto"/>
                        <w:left w:val="none" w:sz="0" w:space="0" w:color="auto"/>
                        <w:bottom w:val="none" w:sz="0" w:space="0" w:color="auto"/>
                        <w:right w:val="none" w:sz="0" w:space="0" w:color="auto"/>
                      </w:divBdr>
                      <w:divsChild>
                        <w:div w:id="1899436857">
                          <w:marLeft w:val="0"/>
                          <w:marRight w:val="0"/>
                          <w:marTop w:val="0"/>
                          <w:marBottom w:val="0"/>
                          <w:divBdr>
                            <w:top w:val="none" w:sz="0" w:space="0" w:color="auto"/>
                            <w:left w:val="none" w:sz="0" w:space="0" w:color="auto"/>
                            <w:bottom w:val="none" w:sz="0" w:space="0" w:color="auto"/>
                            <w:right w:val="none" w:sz="0" w:space="0" w:color="auto"/>
                          </w:divBdr>
                          <w:divsChild>
                            <w:div w:id="1985506128">
                              <w:marLeft w:val="0"/>
                              <w:marRight w:val="0"/>
                              <w:marTop w:val="0"/>
                              <w:marBottom w:val="0"/>
                              <w:divBdr>
                                <w:top w:val="none" w:sz="0" w:space="0" w:color="auto"/>
                                <w:left w:val="none" w:sz="0" w:space="0" w:color="auto"/>
                                <w:bottom w:val="none" w:sz="0" w:space="0" w:color="auto"/>
                                <w:right w:val="none" w:sz="0" w:space="0" w:color="auto"/>
                              </w:divBdr>
                              <w:divsChild>
                                <w:div w:id="344863716">
                                  <w:marLeft w:val="0"/>
                                  <w:marRight w:val="0"/>
                                  <w:marTop w:val="0"/>
                                  <w:marBottom w:val="0"/>
                                  <w:divBdr>
                                    <w:top w:val="none" w:sz="0" w:space="0" w:color="auto"/>
                                    <w:left w:val="none" w:sz="0" w:space="0" w:color="auto"/>
                                    <w:bottom w:val="none" w:sz="0" w:space="0" w:color="auto"/>
                                    <w:right w:val="none" w:sz="0" w:space="0" w:color="auto"/>
                                  </w:divBdr>
                                  <w:divsChild>
                                    <w:div w:id="2113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898326">
      <w:bodyDiv w:val="1"/>
      <w:marLeft w:val="0"/>
      <w:marRight w:val="0"/>
      <w:marTop w:val="0"/>
      <w:marBottom w:val="0"/>
      <w:divBdr>
        <w:top w:val="none" w:sz="0" w:space="0" w:color="auto"/>
        <w:left w:val="none" w:sz="0" w:space="0" w:color="auto"/>
        <w:bottom w:val="none" w:sz="0" w:space="0" w:color="auto"/>
        <w:right w:val="none" w:sz="0" w:space="0" w:color="auto"/>
      </w:divBdr>
    </w:div>
    <w:div w:id="354616889">
      <w:bodyDiv w:val="1"/>
      <w:marLeft w:val="0"/>
      <w:marRight w:val="0"/>
      <w:marTop w:val="0"/>
      <w:marBottom w:val="0"/>
      <w:divBdr>
        <w:top w:val="none" w:sz="0" w:space="0" w:color="auto"/>
        <w:left w:val="none" w:sz="0" w:space="0" w:color="auto"/>
        <w:bottom w:val="none" w:sz="0" w:space="0" w:color="auto"/>
        <w:right w:val="none" w:sz="0" w:space="0" w:color="auto"/>
      </w:divBdr>
    </w:div>
    <w:div w:id="405688869">
      <w:bodyDiv w:val="1"/>
      <w:marLeft w:val="0"/>
      <w:marRight w:val="0"/>
      <w:marTop w:val="0"/>
      <w:marBottom w:val="0"/>
      <w:divBdr>
        <w:top w:val="none" w:sz="0" w:space="0" w:color="auto"/>
        <w:left w:val="none" w:sz="0" w:space="0" w:color="auto"/>
        <w:bottom w:val="none" w:sz="0" w:space="0" w:color="auto"/>
        <w:right w:val="none" w:sz="0" w:space="0" w:color="auto"/>
      </w:divBdr>
      <w:divsChild>
        <w:div w:id="257560788">
          <w:marLeft w:val="0"/>
          <w:marRight w:val="0"/>
          <w:marTop w:val="0"/>
          <w:marBottom w:val="0"/>
          <w:divBdr>
            <w:top w:val="none" w:sz="0" w:space="0" w:color="auto"/>
            <w:left w:val="none" w:sz="0" w:space="0" w:color="auto"/>
            <w:bottom w:val="none" w:sz="0" w:space="0" w:color="auto"/>
            <w:right w:val="none" w:sz="0" w:space="0" w:color="auto"/>
          </w:divBdr>
          <w:divsChild>
            <w:div w:id="543907637">
              <w:marLeft w:val="0"/>
              <w:marRight w:val="0"/>
              <w:marTop w:val="0"/>
              <w:marBottom w:val="0"/>
              <w:divBdr>
                <w:top w:val="none" w:sz="0" w:space="0" w:color="auto"/>
                <w:left w:val="none" w:sz="0" w:space="0" w:color="auto"/>
                <w:bottom w:val="none" w:sz="0" w:space="0" w:color="auto"/>
                <w:right w:val="none" w:sz="0" w:space="0" w:color="auto"/>
              </w:divBdr>
              <w:divsChild>
                <w:div w:id="852573833">
                  <w:marLeft w:val="0"/>
                  <w:marRight w:val="0"/>
                  <w:marTop w:val="0"/>
                  <w:marBottom w:val="0"/>
                  <w:divBdr>
                    <w:top w:val="none" w:sz="0" w:space="0" w:color="auto"/>
                    <w:left w:val="none" w:sz="0" w:space="0" w:color="auto"/>
                    <w:bottom w:val="none" w:sz="0" w:space="0" w:color="auto"/>
                    <w:right w:val="none" w:sz="0" w:space="0" w:color="auto"/>
                  </w:divBdr>
                  <w:divsChild>
                    <w:div w:id="1791244050">
                      <w:marLeft w:val="0"/>
                      <w:marRight w:val="0"/>
                      <w:marTop w:val="0"/>
                      <w:marBottom w:val="0"/>
                      <w:divBdr>
                        <w:top w:val="none" w:sz="0" w:space="0" w:color="auto"/>
                        <w:left w:val="none" w:sz="0" w:space="0" w:color="auto"/>
                        <w:bottom w:val="none" w:sz="0" w:space="0" w:color="auto"/>
                        <w:right w:val="none" w:sz="0" w:space="0" w:color="auto"/>
                      </w:divBdr>
                      <w:divsChild>
                        <w:div w:id="929973162">
                          <w:marLeft w:val="0"/>
                          <w:marRight w:val="0"/>
                          <w:marTop w:val="0"/>
                          <w:marBottom w:val="0"/>
                          <w:divBdr>
                            <w:top w:val="none" w:sz="0" w:space="0" w:color="auto"/>
                            <w:left w:val="none" w:sz="0" w:space="0" w:color="auto"/>
                            <w:bottom w:val="none" w:sz="0" w:space="0" w:color="auto"/>
                            <w:right w:val="none" w:sz="0" w:space="0" w:color="auto"/>
                          </w:divBdr>
                          <w:divsChild>
                            <w:div w:id="940141300">
                              <w:marLeft w:val="0"/>
                              <w:marRight w:val="0"/>
                              <w:marTop w:val="0"/>
                              <w:marBottom w:val="0"/>
                              <w:divBdr>
                                <w:top w:val="none" w:sz="0" w:space="0" w:color="auto"/>
                                <w:left w:val="none" w:sz="0" w:space="0" w:color="auto"/>
                                <w:bottom w:val="none" w:sz="0" w:space="0" w:color="auto"/>
                                <w:right w:val="none" w:sz="0" w:space="0" w:color="auto"/>
                              </w:divBdr>
                              <w:divsChild>
                                <w:div w:id="1480881186">
                                  <w:marLeft w:val="0"/>
                                  <w:marRight w:val="0"/>
                                  <w:marTop w:val="0"/>
                                  <w:marBottom w:val="0"/>
                                  <w:divBdr>
                                    <w:top w:val="none" w:sz="0" w:space="0" w:color="auto"/>
                                    <w:left w:val="none" w:sz="0" w:space="0" w:color="auto"/>
                                    <w:bottom w:val="none" w:sz="0" w:space="0" w:color="auto"/>
                                    <w:right w:val="none" w:sz="0" w:space="0" w:color="auto"/>
                                  </w:divBdr>
                                  <w:divsChild>
                                    <w:div w:id="137751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229673">
      <w:bodyDiv w:val="1"/>
      <w:marLeft w:val="0"/>
      <w:marRight w:val="0"/>
      <w:marTop w:val="0"/>
      <w:marBottom w:val="0"/>
      <w:divBdr>
        <w:top w:val="none" w:sz="0" w:space="0" w:color="auto"/>
        <w:left w:val="none" w:sz="0" w:space="0" w:color="auto"/>
        <w:bottom w:val="none" w:sz="0" w:space="0" w:color="auto"/>
        <w:right w:val="none" w:sz="0" w:space="0" w:color="auto"/>
      </w:divBdr>
      <w:divsChild>
        <w:div w:id="208303">
          <w:marLeft w:val="0"/>
          <w:marRight w:val="0"/>
          <w:marTop w:val="0"/>
          <w:marBottom w:val="0"/>
          <w:divBdr>
            <w:top w:val="none" w:sz="0" w:space="0" w:color="auto"/>
            <w:left w:val="none" w:sz="0" w:space="0" w:color="auto"/>
            <w:bottom w:val="none" w:sz="0" w:space="0" w:color="auto"/>
            <w:right w:val="none" w:sz="0" w:space="0" w:color="auto"/>
          </w:divBdr>
          <w:divsChild>
            <w:div w:id="1968118679">
              <w:marLeft w:val="0"/>
              <w:marRight w:val="0"/>
              <w:marTop w:val="0"/>
              <w:marBottom w:val="0"/>
              <w:divBdr>
                <w:top w:val="none" w:sz="0" w:space="0" w:color="auto"/>
                <w:left w:val="none" w:sz="0" w:space="0" w:color="auto"/>
                <w:bottom w:val="none" w:sz="0" w:space="0" w:color="auto"/>
                <w:right w:val="none" w:sz="0" w:space="0" w:color="auto"/>
              </w:divBdr>
              <w:divsChild>
                <w:div w:id="1183547000">
                  <w:marLeft w:val="0"/>
                  <w:marRight w:val="0"/>
                  <w:marTop w:val="0"/>
                  <w:marBottom w:val="0"/>
                  <w:divBdr>
                    <w:top w:val="none" w:sz="0" w:space="0" w:color="auto"/>
                    <w:left w:val="none" w:sz="0" w:space="0" w:color="auto"/>
                    <w:bottom w:val="none" w:sz="0" w:space="0" w:color="auto"/>
                    <w:right w:val="none" w:sz="0" w:space="0" w:color="auto"/>
                  </w:divBdr>
                  <w:divsChild>
                    <w:div w:id="1034500969">
                      <w:marLeft w:val="0"/>
                      <w:marRight w:val="0"/>
                      <w:marTop w:val="0"/>
                      <w:marBottom w:val="0"/>
                      <w:divBdr>
                        <w:top w:val="none" w:sz="0" w:space="0" w:color="auto"/>
                        <w:left w:val="none" w:sz="0" w:space="0" w:color="auto"/>
                        <w:bottom w:val="none" w:sz="0" w:space="0" w:color="auto"/>
                        <w:right w:val="none" w:sz="0" w:space="0" w:color="auto"/>
                      </w:divBdr>
                      <w:divsChild>
                        <w:div w:id="1226405798">
                          <w:marLeft w:val="0"/>
                          <w:marRight w:val="0"/>
                          <w:marTop w:val="0"/>
                          <w:marBottom w:val="0"/>
                          <w:divBdr>
                            <w:top w:val="none" w:sz="0" w:space="0" w:color="auto"/>
                            <w:left w:val="none" w:sz="0" w:space="0" w:color="auto"/>
                            <w:bottom w:val="none" w:sz="0" w:space="0" w:color="auto"/>
                            <w:right w:val="none" w:sz="0" w:space="0" w:color="auto"/>
                          </w:divBdr>
                          <w:divsChild>
                            <w:div w:id="335420640">
                              <w:marLeft w:val="0"/>
                              <w:marRight w:val="0"/>
                              <w:marTop w:val="0"/>
                              <w:marBottom w:val="0"/>
                              <w:divBdr>
                                <w:top w:val="none" w:sz="0" w:space="0" w:color="auto"/>
                                <w:left w:val="none" w:sz="0" w:space="0" w:color="auto"/>
                                <w:bottom w:val="none" w:sz="0" w:space="0" w:color="auto"/>
                                <w:right w:val="none" w:sz="0" w:space="0" w:color="auto"/>
                              </w:divBdr>
                              <w:divsChild>
                                <w:div w:id="2112773254">
                                  <w:marLeft w:val="0"/>
                                  <w:marRight w:val="0"/>
                                  <w:marTop w:val="0"/>
                                  <w:marBottom w:val="0"/>
                                  <w:divBdr>
                                    <w:top w:val="none" w:sz="0" w:space="0" w:color="auto"/>
                                    <w:left w:val="none" w:sz="0" w:space="0" w:color="auto"/>
                                    <w:bottom w:val="none" w:sz="0" w:space="0" w:color="auto"/>
                                    <w:right w:val="none" w:sz="0" w:space="0" w:color="auto"/>
                                  </w:divBdr>
                                  <w:divsChild>
                                    <w:div w:id="4153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8570490">
      <w:bodyDiv w:val="1"/>
      <w:marLeft w:val="0"/>
      <w:marRight w:val="0"/>
      <w:marTop w:val="0"/>
      <w:marBottom w:val="0"/>
      <w:divBdr>
        <w:top w:val="none" w:sz="0" w:space="0" w:color="auto"/>
        <w:left w:val="none" w:sz="0" w:space="0" w:color="auto"/>
        <w:bottom w:val="none" w:sz="0" w:space="0" w:color="auto"/>
        <w:right w:val="none" w:sz="0" w:space="0" w:color="auto"/>
      </w:divBdr>
      <w:divsChild>
        <w:div w:id="1202477727">
          <w:marLeft w:val="0"/>
          <w:marRight w:val="0"/>
          <w:marTop w:val="0"/>
          <w:marBottom w:val="0"/>
          <w:divBdr>
            <w:top w:val="none" w:sz="0" w:space="0" w:color="auto"/>
            <w:left w:val="none" w:sz="0" w:space="0" w:color="auto"/>
            <w:bottom w:val="none" w:sz="0" w:space="0" w:color="auto"/>
            <w:right w:val="none" w:sz="0" w:space="0" w:color="auto"/>
          </w:divBdr>
          <w:divsChild>
            <w:div w:id="746193905">
              <w:marLeft w:val="0"/>
              <w:marRight w:val="0"/>
              <w:marTop w:val="0"/>
              <w:marBottom w:val="0"/>
              <w:divBdr>
                <w:top w:val="none" w:sz="0" w:space="0" w:color="auto"/>
                <w:left w:val="none" w:sz="0" w:space="0" w:color="auto"/>
                <w:bottom w:val="none" w:sz="0" w:space="0" w:color="auto"/>
                <w:right w:val="none" w:sz="0" w:space="0" w:color="auto"/>
              </w:divBdr>
              <w:divsChild>
                <w:div w:id="989361555">
                  <w:marLeft w:val="0"/>
                  <w:marRight w:val="0"/>
                  <w:marTop w:val="0"/>
                  <w:marBottom w:val="0"/>
                  <w:divBdr>
                    <w:top w:val="none" w:sz="0" w:space="0" w:color="auto"/>
                    <w:left w:val="none" w:sz="0" w:space="0" w:color="auto"/>
                    <w:bottom w:val="none" w:sz="0" w:space="0" w:color="auto"/>
                    <w:right w:val="none" w:sz="0" w:space="0" w:color="auto"/>
                  </w:divBdr>
                  <w:divsChild>
                    <w:div w:id="1407219842">
                      <w:marLeft w:val="0"/>
                      <w:marRight w:val="0"/>
                      <w:marTop w:val="0"/>
                      <w:marBottom w:val="0"/>
                      <w:divBdr>
                        <w:top w:val="none" w:sz="0" w:space="0" w:color="auto"/>
                        <w:left w:val="none" w:sz="0" w:space="0" w:color="auto"/>
                        <w:bottom w:val="none" w:sz="0" w:space="0" w:color="auto"/>
                        <w:right w:val="none" w:sz="0" w:space="0" w:color="auto"/>
                      </w:divBdr>
                      <w:divsChild>
                        <w:div w:id="1474903390">
                          <w:marLeft w:val="0"/>
                          <w:marRight w:val="0"/>
                          <w:marTop w:val="0"/>
                          <w:marBottom w:val="0"/>
                          <w:divBdr>
                            <w:top w:val="none" w:sz="0" w:space="0" w:color="auto"/>
                            <w:left w:val="none" w:sz="0" w:space="0" w:color="auto"/>
                            <w:bottom w:val="none" w:sz="0" w:space="0" w:color="auto"/>
                            <w:right w:val="none" w:sz="0" w:space="0" w:color="auto"/>
                          </w:divBdr>
                          <w:divsChild>
                            <w:div w:id="996879525">
                              <w:marLeft w:val="0"/>
                              <w:marRight w:val="0"/>
                              <w:marTop w:val="0"/>
                              <w:marBottom w:val="0"/>
                              <w:divBdr>
                                <w:top w:val="none" w:sz="0" w:space="0" w:color="auto"/>
                                <w:left w:val="none" w:sz="0" w:space="0" w:color="auto"/>
                                <w:bottom w:val="none" w:sz="0" w:space="0" w:color="auto"/>
                                <w:right w:val="none" w:sz="0" w:space="0" w:color="auto"/>
                              </w:divBdr>
                              <w:divsChild>
                                <w:div w:id="1085374011">
                                  <w:marLeft w:val="0"/>
                                  <w:marRight w:val="0"/>
                                  <w:marTop w:val="0"/>
                                  <w:marBottom w:val="0"/>
                                  <w:divBdr>
                                    <w:top w:val="none" w:sz="0" w:space="0" w:color="auto"/>
                                    <w:left w:val="none" w:sz="0" w:space="0" w:color="auto"/>
                                    <w:bottom w:val="none" w:sz="0" w:space="0" w:color="auto"/>
                                    <w:right w:val="none" w:sz="0" w:space="0" w:color="auto"/>
                                  </w:divBdr>
                                  <w:divsChild>
                                    <w:div w:id="887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7356935">
      <w:bodyDiv w:val="1"/>
      <w:marLeft w:val="0"/>
      <w:marRight w:val="0"/>
      <w:marTop w:val="0"/>
      <w:marBottom w:val="0"/>
      <w:divBdr>
        <w:top w:val="none" w:sz="0" w:space="0" w:color="auto"/>
        <w:left w:val="none" w:sz="0" w:space="0" w:color="auto"/>
        <w:bottom w:val="none" w:sz="0" w:space="0" w:color="auto"/>
        <w:right w:val="none" w:sz="0" w:space="0" w:color="auto"/>
      </w:divBdr>
    </w:div>
    <w:div w:id="563181799">
      <w:bodyDiv w:val="1"/>
      <w:marLeft w:val="0"/>
      <w:marRight w:val="0"/>
      <w:marTop w:val="0"/>
      <w:marBottom w:val="0"/>
      <w:divBdr>
        <w:top w:val="none" w:sz="0" w:space="0" w:color="auto"/>
        <w:left w:val="none" w:sz="0" w:space="0" w:color="auto"/>
        <w:bottom w:val="none" w:sz="0" w:space="0" w:color="auto"/>
        <w:right w:val="none" w:sz="0" w:space="0" w:color="auto"/>
      </w:divBdr>
    </w:div>
    <w:div w:id="732698085">
      <w:bodyDiv w:val="1"/>
      <w:marLeft w:val="0"/>
      <w:marRight w:val="0"/>
      <w:marTop w:val="0"/>
      <w:marBottom w:val="0"/>
      <w:divBdr>
        <w:top w:val="none" w:sz="0" w:space="0" w:color="auto"/>
        <w:left w:val="none" w:sz="0" w:space="0" w:color="auto"/>
        <w:bottom w:val="none" w:sz="0" w:space="0" w:color="auto"/>
        <w:right w:val="none" w:sz="0" w:space="0" w:color="auto"/>
      </w:divBdr>
    </w:div>
    <w:div w:id="768621609">
      <w:bodyDiv w:val="1"/>
      <w:marLeft w:val="0"/>
      <w:marRight w:val="0"/>
      <w:marTop w:val="0"/>
      <w:marBottom w:val="0"/>
      <w:divBdr>
        <w:top w:val="none" w:sz="0" w:space="0" w:color="auto"/>
        <w:left w:val="none" w:sz="0" w:space="0" w:color="auto"/>
        <w:bottom w:val="none" w:sz="0" w:space="0" w:color="auto"/>
        <w:right w:val="none" w:sz="0" w:space="0" w:color="auto"/>
      </w:divBdr>
    </w:div>
    <w:div w:id="782656807">
      <w:bodyDiv w:val="1"/>
      <w:marLeft w:val="0"/>
      <w:marRight w:val="0"/>
      <w:marTop w:val="0"/>
      <w:marBottom w:val="0"/>
      <w:divBdr>
        <w:top w:val="none" w:sz="0" w:space="0" w:color="auto"/>
        <w:left w:val="none" w:sz="0" w:space="0" w:color="auto"/>
        <w:bottom w:val="none" w:sz="0" w:space="0" w:color="auto"/>
        <w:right w:val="none" w:sz="0" w:space="0" w:color="auto"/>
      </w:divBdr>
    </w:div>
    <w:div w:id="789593983">
      <w:bodyDiv w:val="1"/>
      <w:marLeft w:val="0"/>
      <w:marRight w:val="0"/>
      <w:marTop w:val="0"/>
      <w:marBottom w:val="0"/>
      <w:divBdr>
        <w:top w:val="none" w:sz="0" w:space="0" w:color="auto"/>
        <w:left w:val="none" w:sz="0" w:space="0" w:color="auto"/>
        <w:bottom w:val="none" w:sz="0" w:space="0" w:color="auto"/>
        <w:right w:val="none" w:sz="0" w:space="0" w:color="auto"/>
      </w:divBdr>
      <w:divsChild>
        <w:div w:id="964892131">
          <w:marLeft w:val="0"/>
          <w:marRight w:val="0"/>
          <w:marTop w:val="0"/>
          <w:marBottom w:val="0"/>
          <w:divBdr>
            <w:top w:val="none" w:sz="0" w:space="0" w:color="auto"/>
            <w:left w:val="none" w:sz="0" w:space="0" w:color="auto"/>
            <w:bottom w:val="none" w:sz="0" w:space="0" w:color="auto"/>
            <w:right w:val="none" w:sz="0" w:space="0" w:color="auto"/>
          </w:divBdr>
          <w:divsChild>
            <w:div w:id="828985328">
              <w:marLeft w:val="0"/>
              <w:marRight w:val="0"/>
              <w:marTop w:val="0"/>
              <w:marBottom w:val="0"/>
              <w:divBdr>
                <w:top w:val="none" w:sz="0" w:space="0" w:color="auto"/>
                <w:left w:val="none" w:sz="0" w:space="0" w:color="auto"/>
                <w:bottom w:val="none" w:sz="0" w:space="0" w:color="auto"/>
                <w:right w:val="none" w:sz="0" w:space="0" w:color="auto"/>
              </w:divBdr>
              <w:divsChild>
                <w:div w:id="1004630195">
                  <w:marLeft w:val="0"/>
                  <w:marRight w:val="0"/>
                  <w:marTop w:val="0"/>
                  <w:marBottom w:val="0"/>
                  <w:divBdr>
                    <w:top w:val="none" w:sz="0" w:space="0" w:color="auto"/>
                    <w:left w:val="none" w:sz="0" w:space="0" w:color="auto"/>
                    <w:bottom w:val="none" w:sz="0" w:space="0" w:color="auto"/>
                    <w:right w:val="none" w:sz="0" w:space="0" w:color="auto"/>
                  </w:divBdr>
                  <w:divsChild>
                    <w:div w:id="1749963410">
                      <w:marLeft w:val="0"/>
                      <w:marRight w:val="0"/>
                      <w:marTop w:val="0"/>
                      <w:marBottom w:val="0"/>
                      <w:divBdr>
                        <w:top w:val="none" w:sz="0" w:space="0" w:color="auto"/>
                        <w:left w:val="none" w:sz="0" w:space="0" w:color="auto"/>
                        <w:bottom w:val="none" w:sz="0" w:space="0" w:color="auto"/>
                        <w:right w:val="none" w:sz="0" w:space="0" w:color="auto"/>
                      </w:divBdr>
                      <w:divsChild>
                        <w:div w:id="934820747">
                          <w:marLeft w:val="0"/>
                          <w:marRight w:val="0"/>
                          <w:marTop w:val="0"/>
                          <w:marBottom w:val="0"/>
                          <w:divBdr>
                            <w:top w:val="none" w:sz="0" w:space="0" w:color="auto"/>
                            <w:left w:val="none" w:sz="0" w:space="0" w:color="auto"/>
                            <w:bottom w:val="none" w:sz="0" w:space="0" w:color="auto"/>
                            <w:right w:val="none" w:sz="0" w:space="0" w:color="auto"/>
                          </w:divBdr>
                          <w:divsChild>
                            <w:div w:id="1602447252">
                              <w:marLeft w:val="0"/>
                              <w:marRight w:val="0"/>
                              <w:marTop w:val="0"/>
                              <w:marBottom w:val="0"/>
                              <w:divBdr>
                                <w:top w:val="none" w:sz="0" w:space="0" w:color="auto"/>
                                <w:left w:val="none" w:sz="0" w:space="0" w:color="auto"/>
                                <w:bottom w:val="none" w:sz="0" w:space="0" w:color="auto"/>
                                <w:right w:val="none" w:sz="0" w:space="0" w:color="auto"/>
                              </w:divBdr>
                              <w:divsChild>
                                <w:div w:id="236670489">
                                  <w:marLeft w:val="0"/>
                                  <w:marRight w:val="0"/>
                                  <w:marTop w:val="0"/>
                                  <w:marBottom w:val="0"/>
                                  <w:divBdr>
                                    <w:top w:val="none" w:sz="0" w:space="0" w:color="auto"/>
                                    <w:left w:val="none" w:sz="0" w:space="0" w:color="auto"/>
                                    <w:bottom w:val="none" w:sz="0" w:space="0" w:color="auto"/>
                                    <w:right w:val="none" w:sz="0" w:space="0" w:color="auto"/>
                                  </w:divBdr>
                                  <w:divsChild>
                                    <w:div w:id="172799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0878158">
      <w:bodyDiv w:val="1"/>
      <w:marLeft w:val="0"/>
      <w:marRight w:val="0"/>
      <w:marTop w:val="0"/>
      <w:marBottom w:val="0"/>
      <w:divBdr>
        <w:top w:val="none" w:sz="0" w:space="0" w:color="auto"/>
        <w:left w:val="none" w:sz="0" w:space="0" w:color="auto"/>
        <w:bottom w:val="none" w:sz="0" w:space="0" w:color="auto"/>
        <w:right w:val="none" w:sz="0" w:space="0" w:color="auto"/>
      </w:divBdr>
    </w:div>
    <w:div w:id="888347662">
      <w:bodyDiv w:val="1"/>
      <w:marLeft w:val="0"/>
      <w:marRight w:val="0"/>
      <w:marTop w:val="0"/>
      <w:marBottom w:val="0"/>
      <w:divBdr>
        <w:top w:val="none" w:sz="0" w:space="0" w:color="auto"/>
        <w:left w:val="none" w:sz="0" w:space="0" w:color="auto"/>
        <w:bottom w:val="none" w:sz="0" w:space="0" w:color="auto"/>
        <w:right w:val="none" w:sz="0" w:space="0" w:color="auto"/>
      </w:divBdr>
    </w:div>
    <w:div w:id="991759453">
      <w:bodyDiv w:val="1"/>
      <w:marLeft w:val="0"/>
      <w:marRight w:val="0"/>
      <w:marTop w:val="0"/>
      <w:marBottom w:val="0"/>
      <w:divBdr>
        <w:top w:val="none" w:sz="0" w:space="0" w:color="auto"/>
        <w:left w:val="none" w:sz="0" w:space="0" w:color="auto"/>
        <w:bottom w:val="none" w:sz="0" w:space="0" w:color="auto"/>
        <w:right w:val="none" w:sz="0" w:space="0" w:color="auto"/>
      </w:divBdr>
    </w:div>
    <w:div w:id="1023550566">
      <w:bodyDiv w:val="1"/>
      <w:marLeft w:val="0"/>
      <w:marRight w:val="0"/>
      <w:marTop w:val="0"/>
      <w:marBottom w:val="0"/>
      <w:divBdr>
        <w:top w:val="none" w:sz="0" w:space="0" w:color="auto"/>
        <w:left w:val="none" w:sz="0" w:space="0" w:color="auto"/>
        <w:bottom w:val="none" w:sz="0" w:space="0" w:color="auto"/>
        <w:right w:val="none" w:sz="0" w:space="0" w:color="auto"/>
      </w:divBdr>
      <w:divsChild>
        <w:div w:id="2028368505">
          <w:marLeft w:val="0"/>
          <w:marRight w:val="0"/>
          <w:marTop w:val="0"/>
          <w:marBottom w:val="0"/>
          <w:divBdr>
            <w:top w:val="none" w:sz="0" w:space="0" w:color="auto"/>
            <w:left w:val="none" w:sz="0" w:space="0" w:color="auto"/>
            <w:bottom w:val="none" w:sz="0" w:space="0" w:color="auto"/>
            <w:right w:val="none" w:sz="0" w:space="0" w:color="auto"/>
          </w:divBdr>
          <w:divsChild>
            <w:div w:id="770206050">
              <w:marLeft w:val="0"/>
              <w:marRight w:val="0"/>
              <w:marTop w:val="0"/>
              <w:marBottom w:val="0"/>
              <w:divBdr>
                <w:top w:val="none" w:sz="0" w:space="0" w:color="auto"/>
                <w:left w:val="none" w:sz="0" w:space="0" w:color="auto"/>
                <w:bottom w:val="none" w:sz="0" w:space="0" w:color="auto"/>
                <w:right w:val="none" w:sz="0" w:space="0" w:color="auto"/>
              </w:divBdr>
              <w:divsChild>
                <w:div w:id="707753840">
                  <w:marLeft w:val="0"/>
                  <w:marRight w:val="0"/>
                  <w:marTop w:val="0"/>
                  <w:marBottom w:val="0"/>
                  <w:divBdr>
                    <w:top w:val="none" w:sz="0" w:space="0" w:color="auto"/>
                    <w:left w:val="none" w:sz="0" w:space="0" w:color="auto"/>
                    <w:bottom w:val="none" w:sz="0" w:space="0" w:color="auto"/>
                    <w:right w:val="none" w:sz="0" w:space="0" w:color="auto"/>
                  </w:divBdr>
                  <w:divsChild>
                    <w:div w:id="1073628526">
                      <w:marLeft w:val="0"/>
                      <w:marRight w:val="0"/>
                      <w:marTop w:val="0"/>
                      <w:marBottom w:val="0"/>
                      <w:divBdr>
                        <w:top w:val="none" w:sz="0" w:space="0" w:color="auto"/>
                        <w:left w:val="none" w:sz="0" w:space="0" w:color="auto"/>
                        <w:bottom w:val="none" w:sz="0" w:space="0" w:color="auto"/>
                        <w:right w:val="none" w:sz="0" w:space="0" w:color="auto"/>
                      </w:divBdr>
                      <w:divsChild>
                        <w:div w:id="649358979">
                          <w:marLeft w:val="0"/>
                          <w:marRight w:val="0"/>
                          <w:marTop w:val="0"/>
                          <w:marBottom w:val="0"/>
                          <w:divBdr>
                            <w:top w:val="none" w:sz="0" w:space="0" w:color="auto"/>
                            <w:left w:val="none" w:sz="0" w:space="0" w:color="auto"/>
                            <w:bottom w:val="none" w:sz="0" w:space="0" w:color="auto"/>
                            <w:right w:val="none" w:sz="0" w:space="0" w:color="auto"/>
                          </w:divBdr>
                          <w:divsChild>
                            <w:div w:id="1714694728">
                              <w:marLeft w:val="0"/>
                              <w:marRight w:val="0"/>
                              <w:marTop w:val="0"/>
                              <w:marBottom w:val="0"/>
                              <w:divBdr>
                                <w:top w:val="none" w:sz="0" w:space="0" w:color="auto"/>
                                <w:left w:val="none" w:sz="0" w:space="0" w:color="auto"/>
                                <w:bottom w:val="none" w:sz="0" w:space="0" w:color="auto"/>
                                <w:right w:val="none" w:sz="0" w:space="0" w:color="auto"/>
                              </w:divBdr>
                              <w:divsChild>
                                <w:div w:id="1361708146">
                                  <w:marLeft w:val="0"/>
                                  <w:marRight w:val="0"/>
                                  <w:marTop w:val="0"/>
                                  <w:marBottom w:val="0"/>
                                  <w:divBdr>
                                    <w:top w:val="none" w:sz="0" w:space="0" w:color="auto"/>
                                    <w:left w:val="none" w:sz="0" w:space="0" w:color="auto"/>
                                    <w:bottom w:val="none" w:sz="0" w:space="0" w:color="auto"/>
                                    <w:right w:val="none" w:sz="0" w:space="0" w:color="auto"/>
                                  </w:divBdr>
                                  <w:divsChild>
                                    <w:div w:id="206491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3630918">
      <w:bodyDiv w:val="1"/>
      <w:marLeft w:val="0"/>
      <w:marRight w:val="0"/>
      <w:marTop w:val="0"/>
      <w:marBottom w:val="0"/>
      <w:divBdr>
        <w:top w:val="none" w:sz="0" w:space="0" w:color="auto"/>
        <w:left w:val="none" w:sz="0" w:space="0" w:color="auto"/>
        <w:bottom w:val="none" w:sz="0" w:space="0" w:color="auto"/>
        <w:right w:val="none" w:sz="0" w:space="0" w:color="auto"/>
      </w:divBdr>
    </w:div>
    <w:div w:id="1115640819">
      <w:bodyDiv w:val="1"/>
      <w:marLeft w:val="0"/>
      <w:marRight w:val="0"/>
      <w:marTop w:val="0"/>
      <w:marBottom w:val="0"/>
      <w:divBdr>
        <w:top w:val="none" w:sz="0" w:space="0" w:color="auto"/>
        <w:left w:val="none" w:sz="0" w:space="0" w:color="auto"/>
        <w:bottom w:val="none" w:sz="0" w:space="0" w:color="auto"/>
        <w:right w:val="none" w:sz="0" w:space="0" w:color="auto"/>
      </w:divBdr>
    </w:div>
    <w:div w:id="1141269232">
      <w:bodyDiv w:val="1"/>
      <w:marLeft w:val="0"/>
      <w:marRight w:val="0"/>
      <w:marTop w:val="0"/>
      <w:marBottom w:val="0"/>
      <w:divBdr>
        <w:top w:val="none" w:sz="0" w:space="0" w:color="auto"/>
        <w:left w:val="none" w:sz="0" w:space="0" w:color="auto"/>
        <w:bottom w:val="none" w:sz="0" w:space="0" w:color="auto"/>
        <w:right w:val="none" w:sz="0" w:space="0" w:color="auto"/>
      </w:divBdr>
    </w:div>
    <w:div w:id="1163736997">
      <w:bodyDiv w:val="1"/>
      <w:marLeft w:val="0"/>
      <w:marRight w:val="0"/>
      <w:marTop w:val="0"/>
      <w:marBottom w:val="0"/>
      <w:divBdr>
        <w:top w:val="none" w:sz="0" w:space="0" w:color="auto"/>
        <w:left w:val="none" w:sz="0" w:space="0" w:color="auto"/>
        <w:bottom w:val="none" w:sz="0" w:space="0" w:color="auto"/>
        <w:right w:val="none" w:sz="0" w:space="0" w:color="auto"/>
      </w:divBdr>
      <w:divsChild>
        <w:div w:id="1382442817">
          <w:marLeft w:val="0"/>
          <w:marRight w:val="0"/>
          <w:marTop w:val="0"/>
          <w:marBottom w:val="0"/>
          <w:divBdr>
            <w:top w:val="none" w:sz="0" w:space="0" w:color="auto"/>
            <w:left w:val="none" w:sz="0" w:space="0" w:color="auto"/>
            <w:bottom w:val="none" w:sz="0" w:space="0" w:color="auto"/>
            <w:right w:val="none" w:sz="0" w:space="0" w:color="auto"/>
          </w:divBdr>
          <w:divsChild>
            <w:div w:id="1197040305">
              <w:marLeft w:val="0"/>
              <w:marRight w:val="0"/>
              <w:marTop w:val="0"/>
              <w:marBottom w:val="0"/>
              <w:divBdr>
                <w:top w:val="none" w:sz="0" w:space="0" w:color="auto"/>
                <w:left w:val="none" w:sz="0" w:space="0" w:color="auto"/>
                <w:bottom w:val="none" w:sz="0" w:space="0" w:color="auto"/>
                <w:right w:val="none" w:sz="0" w:space="0" w:color="auto"/>
              </w:divBdr>
              <w:divsChild>
                <w:div w:id="1941139405">
                  <w:marLeft w:val="0"/>
                  <w:marRight w:val="0"/>
                  <w:marTop w:val="0"/>
                  <w:marBottom w:val="0"/>
                  <w:divBdr>
                    <w:top w:val="none" w:sz="0" w:space="0" w:color="auto"/>
                    <w:left w:val="none" w:sz="0" w:space="0" w:color="auto"/>
                    <w:bottom w:val="none" w:sz="0" w:space="0" w:color="auto"/>
                    <w:right w:val="none" w:sz="0" w:space="0" w:color="auto"/>
                  </w:divBdr>
                  <w:divsChild>
                    <w:div w:id="401954305">
                      <w:marLeft w:val="0"/>
                      <w:marRight w:val="0"/>
                      <w:marTop w:val="0"/>
                      <w:marBottom w:val="0"/>
                      <w:divBdr>
                        <w:top w:val="none" w:sz="0" w:space="0" w:color="auto"/>
                        <w:left w:val="none" w:sz="0" w:space="0" w:color="auto"/>
                        <w:bottom w:val="none" w:sz="0" w:space="0" w:color="auto"/>
                        <w:right w:val="none" w:sz="0" w:space="0" w:color="auto"/>
                      </w:divBdr>
                      <w:divsChild>
                        <w:div w:id="613440109">
                          <w:marLeft w:val="0"/>
                          <w:marRight w:val="0"/>
                          <w:marTop w:val="0"/>
                          <w:marBottom w:val="0"/>
                          <w:divBdr>
                            <w:top w:val="none" w:sz="0" w:space="0" w:color="auto"/>
                            <w:left w:val="none" w:sz="0" w:space="0" w:color="auto"/>
                            <w:bottom w:val="none" w:sz="0" w:space="0" w:color="auto"/>
                            <w:right w:val="none" w:sz="0" w:space="0" w:color="auto"/>
                          </w:divBdr>
                          <w:divsChild>
                            <w:div w:id="915288318">
                              <w:marLeft w:val="0"/>
                              <w:marRight w:val="0"/>
                              <w:marTop w:val="0"/>
                              <w:marBottom w:val="0"/>
                              <w:divBdr>
                                <w:top w:val="none" w:sz="0" w:space="0" w:color="auto"/>
                                <w:left w:val="none" w:sz="0" w:space="0" w:color="auto"/>
                                <w:bottom w:val="none" w:sz="0" w:space="0" w:color="auto"/>
                                <w:right w:val="none" w:sz="0" w:space="0" w:color="auto"/>
                              </w:divBdr>
                              <w:divsChild>
                                <w:div w:id="1512724119">
                                  <w:marLeft w:val="0"/>
                                  <w:marRight w:val="0"/>
                                  <w:marTop w:val="0"/>
                                  <w:marBottom w:val="0"/>
                                  <w:divBdr>
                                    <w:top w:val="none" w:sz="0" w:space="0" w:color="auto"/>
                                    <w:left w:val="none" w:sz="0" w:space="0" w:color="auto"/>
                                    <w:bottom w:val="none" w:sz="0" w:space="0" w:color="auto"/>
                                    <w:right w:val="none" w:sz="0" w:space="0" w:color="auto"/>
                                  </w:divBdr>
                                  <w:divsChild>
                                    <w:div w:id="171967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sChild>
        <w:div w:id="695429239">
          <w:marLeft w:val="0"/>
          <w:marRight w:val="0"/>
          <w:marTop w:val="0"/>
          <w:marBottom w:val="0"/>
          <w:divBdr>
            <w:top w:val="none" w:sz="0" w:space="0" w:color="auto"/>
            <w:left w:val="none" w:sz="0" w:space="0" w:color="auto"/>
            <w:bottom w:val="none" w:sz="0" w:space="0" w:color="auto"/>
            <w:right w:val="none" w:sz="0" w:space="0" w:color="auto"/>
          </w:divBdr>
          <w:divsChild>
            <w:div w:id="1256475754">
              <w:marLeft w:val="0"/>
              <w:marRight w:val="0"/>
              <w:marTop w:val="0"/>
              <w:marBottom w:val="0"/>
              <w:divBdr>
                <w:top w:val="none" w:sz="0" w:space="0" w:color="auto"/>
                <w:left w:val="none" w:sz="0" w:space="0" w:color="auto"/>
                <w:bottom w:val="none" w:sz="0" w:space="0" w:color="auto"/>
                <w:right w:val="none" w:sz="0" w:space="0" w:color="auto"/>
              </w:divBdr>
              <w:divsChild>
                <w:div w:id="1166245502">
                  <w:marLeft w:val="0"/>
                  <w:marRight w:val="0"/>
                  <w:marTop w:val="195"/>
                  <w:marBottom w:val="195"/>
                  <w:divBdr>
                    <w:top w:val="none" w:sz="0" w:space="0" w:color="auto"/>
                    <w:left w:val="none" w:sz="0" w:space="0" w:color="auto"/>
                    <w:bottom w:val="none" w:sz="0" w:space="0" w:color="auto"/>
                    <w:right w:val="none" w:sz="0" w:space="0" w:color="auto"/>
                  </w:divBdr>
                  <w:divsChild>
                    <w:div w:id="1149597202">
                      <w:marLeft w:val="0"/>
                      <w:marRight w:val="0"/>
                      <w:marTop w:val="0"/>
                      <w:marBottom w:val="0"/>
                      <w:divBdr>
                        <w:top w:val="none" w:sz="0" w:space="0" w:color="auto"/>
                        <w:left w:val="none" w:sz="0" w:space="0" w:color="auto"/>
                        <w:bottom w:val="none" w:sz="0" w:space="0" w:color="auto"/>
                        <w:right w:val="none" w:sz="0" w:space="0" w:color="auto"/>
                      </w:divBdr>
                      <w:divsChild>
                        <w:div w:id="47536886">
                          <w:marLeft w:val="0"/>
                          <w:marRight w:val="0"/>
                          <w:marTop w:val="0"/>
                          <w:marBottom w:val="0"/>
                          <w:divBdr>
                            <w:top w:val="none" w:sz="0" w:space="0" w:color="auto"/>
                            <w:left w:val="none" w:sz="0" w:space="0" w:color="auto"/>
                            <w:bottom w:val="none" w:sz="0" w:space="0" w:color="auto"/>
                            <w:right w:val="none" w:sz="0" w:space="0" w:color="auto"/>
                          </w:divBdr>
                          <w:divsChild>
                            <w:div w:id="1111776092">
                              <w:marLeft w:val="0"/>
                              <w:marRight w:val="0"/>
                              <w:marTop w:val="0"/>
                              <w:marBottom w:val="0"/>
                              <w:divBdr>
                                <w:top w:val="none" w:sz="0" w:space="0" w:color="auto"/>
                                <w:left w:val="none" w:sz="0" w:space="0" w:color="auto"/>
                                <w:bottom w:val="none" w:sz="0" w:space="0" w:color="auto"/>
                                <w:right w:val="none" w:sz="0" w:space="0" w:color="auto"/>
                              </w:divBdr>
                              <w:divsChild>
                                <w:div w:id="1858345147">
                                  <w:marLeft w:val="0"/>
                                  <w:marRight w:val="0"/>
                                  <w:marTop w:val="0"/>
                                  <w:marBottom w:val="0"/>
                                  <w:divBdr>
                                    <w:top w:val="none" w:sz="0" w:space="0" w:color="auto"/>
                                    <w:left w:val="none" w:sz="0" w:space="0" w:color="auto"/>
                                    <w:bottom w:val="none" w:sz="0" w:space="0" w:color="auto"/>
                                    <w:right w:val="none" w:sz="0" w:space="0" w:color="auto"/>
                                  </w:divBdr>
                                  <w:divsChild>
                                    <w:div w:id="145910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292577">
      <w:bodyDiv w:val="1"/>
      <w:marLeft w:val="0"/>
      <w:marRight w:val="0"/>
      <w:marTop w:val="0"/>
      <w:marBottom w:val="0"/>
      <w:divBdr>
        <w:top w:val="none" w:sz="0" w:space="0" w:color="auto"/>
        <w:left w:val="none" w:sz="0" w:space="0" w:color="auto"/>
        <w:bottom w:val="none" w:sz="0" w:space="0" w:color="auto"/>
        <w:right w:val="none" w:sz="0" w:space="0" w:color="auto"/>
      </w:divBdr>
      <w:divsChild>
        <w:div w:id="2068726333">
          <w:marLeft w:val="0"/>
          <w:marRight w:val="0"/>
          <w:marTop w:val="0"/>
          <w:marBottom w:val="0"/>
          <w:divBdr>
            <w:top w:val="none" w:sz="0" w:space="0" w:color="auto"/>
            <w:left w:val="none" w:sz="0" w:space="0" w:color="auto"/>
            <w:bottom w:val="none" w:sz="0" w:space="0" w:color="auto"/>
            <w:right w:val="none" w:sz="0" w:space="0" w:color="auto"/>
          </w:divBdr>
          <w:divsChild>
            <w:div w:id="1703901182">
              <w:marLeft w:val="0"/>
              <w:marRight w:val="0"/>
              <w:marTop w:val="0"/>
              <w:marBottom w:val="0"/>
              <w:divBdr>
                <w:top w:val="none" w:sz="0" w:space="0" w:color="auto"/>
                <w:left w:val="none" w:sz="0" w:space="0" w:color="auto"/>
                <w:bottom w:val="none" w:sz="0" w:space="0" w:color="auto"/>
                <w:right w:val="none" w:sz="0" w:space="0" w:color="auto"/>
              </w:divBdr>
              <w:divsChild>
                <w:div w:id="622615548">
                  <w:marLeft w:val="0"/>
                  <w:marRight w:val="0"/>
                  <w:marTop w:val="0"/>
                  <w:marBottom w:val="0"/>
                  <w:divBdr>
                    <w:top w:val="none" w:sz="0" w:space="0" w:color="auto"/>
                    <w:left w:val="none" w:sz="0" w:space="0" w:color="auto"/>
                    <w:bottom w:val="none" w:sz="0" w:space="0" w:color="auto"/>
                    <w:right w:val="none" w:sz="0" w:space="0" w:color="auto"/>
                  </w:divBdr>
                  <w:divsChild>
                    <w:div w:id="726420446">
                      <w:marLeft w:val="0"/>
                      <w:marRight w:val="0"/>
                      <w:marTop w:val="0"/>
                      <w:marBottom w:val="0"/>
                      <w:divBdr>
                        <w:top w:val="none" w:sz="0" w:space="0" w:color="auto"/>
                        <w:left w:val="none" w:sz="0" w:space="0" w:color="auto"/>
                        <w:bottom w:val="none" w:sz="0" w:space="0" w:color="auto"/>
                        <w:right w:val="none" w:sz="0" w:space="0" w:color="auto"/>
                      </w:divBdr>
                      <w:divsChild>
                        <w:div w:id="996885073">
                          <w:marLeft w:val="0"/>
                          <w:marRight w:val="0"/>
                          <w:marTop w:val="0"/>
                          <w:marBottom w:val="0"/>
                          <w:divBdr>
                            <w:top w:val="none" w:sz="0" w:space="0" w:color="auto"/>
                            <w:left w:val="none" w:sz="0" w:space="0" w:color="auto"/>
                            <w:bottom w:val="none" w:sz="0" w:space="0" w:color="auto"/>
                            <w:right w:val="none" w:sz="0" w:space="0" w:color="auto"/>
                          </w:divBdr>
                          <w:divsChild>
                            <w:div w:id="431323990">
                              <w:marLeft w:val="0"/>
                              <w:marRight w:val="0"/>
                              <w:marTop w:val="0"/>
                              <w:marBottom w:val="0"/>
                              <w:divBdr>
                                <w:top w:val="none" w:sz="0" w:space="0" w:color="auto"/>
                                <w:left w:val="none" w:sz="0" w:space="0" w:color="auto"/>
                                <w:bottom w:val="none" w:sz="0" w:space="0" w:color="auto"/>
                                <w:right w:val="none" w:sz="0" w:space="0" w:color="auto"/>
                              </w:divBdr>
                              <w:divsChild>
                                <w:div w:id="444933299">
                                  <w:marLeft w:val="0"/>
                                  <w:marRight w:val="0"/>
                                  <w:marTop w:val="0"/>
                                  <w:marBottom w:val="0"/>
                                  <w:divBdr>
                                    <w:top w:val="none" w:sz="0" w:space="0" w:color="auto"/>
                                    <w:left w:val="none" w:sz="0" w:space="0" w:color="auto"/>
                                    <w:bottom w:val="none" w:sz="0" w:space="0" w:color="auto"/>
                                    <w:right w:val="none" w:sz="0" w:space="0" w:color="auto"/>
                                  </w:divBdr>
                                  <w:divsChild>
                                    <w:div w:id="21451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983876">
      <w:bodyDiv w:val="1"/>
      <w:marLeft w:val="0"/>
      <w:marRight w:val="0"/>
      <w:marTop w:val="0"/>
      <w:marBottom w:val="0"/>
      <w:divBdr>
        <w:top w:val="none" w:sz="0" w:space="0" w:color="auto"/>
        <w:left w:val="none" w:sz="0" w:space="0" w:color="auto"/>
        <w:bottom w:val="none" w:sz="0" w:space="0" w:color="auto"/>
        <w:right w:val="none" w:sz="0" w:space="0" w:color="auto"/>
      </w:divBdr>
      <w:divsChild>
        <w:div w:id="318969709">
          <w:marLeft w:val="0"/>
          <w:marRight w:val="0"/>
          <w:marTop w:val="0"/>
          <w:marBottom w:val="0"/>
          <w:divBdr>
            <w:top w:val="none" w:sz="0" w:space="0" w:color="auto"/>
            <w:left w:val="none" w:sz="0" w:space="0" w:color="auto"/>
            <w:bottom w:val="none" w:sz="0" w:space="0" w:color="auto"/>
            <w:right w:val="none" w:sz="0" w:space="0" w:color="auto"/>
          </w:divBdr>
          <w:divsChild>
            <w:div w:id="1814954001">
              <w:marLeft w:val="0"/>
              <w:marRight w:val="0"/>
              <w:marTop w:val="0"/>
              <w:marBottom w:val="0"/>
              <w:divBdr>
                <w:top w:val="none" w:sz="0" w:space="0" w:color="auto"/>
                <w:left w:val="none" w:sz="0" w:space="0" w:color="auto"/>
                <w:bottom w:val="none" w:sz="0" w:space="0" w:color="auto"/>
                <w:right w:val="none" w:sz="0" w:space="0" w:color="auto"/>
              </w:divBdr>
              <w:divsChild>
                <w:div w:id="1188759522">
                  <w:marLeft w:val="0"/>
                  <w:marRight w:val="0"/>
                  <w:marTop w:val="0"/>
                  <w:marBottom w:val="0"/>
                  <w:divBdr>
                    <w:top w:val="none" w:sz="0" w:space="0" w:color="auto"/>
                    <w:left w:val="none" w:sz="0" w:space="0" w:color="auto"/>
                    <w:bottom w:val="none" w:sz="0" w:space="0" w:color="auto"/>
                    <w:right w:val="none" w:sz="0" w:space="0" w:color="auto"/>
                  </w:divBdr>
                  <w:divsChild>
                    <w:div w:id="962153099">
                      <w:marLeft w:val="0"/>
                      <w:marRight w:val="0"/>
                      <w:marTop w:val="0"/>
                      <w:marBottom w:val="0"/>
                      <w:divBdr>
                        <w:top w:val="none" w:sz="0" w:space="0" w:color="auto"/>
                        <w:left w:val="none" w:sz="0" w:space="0" w:color="auto"/>
                        <w:bottom w:val="none" w:sz="0" w:space="0" w:color="auto"/>
                        <w:right w:val="none" w:sz="0" w:space="0" w:color="auto"/>
                      </w:divBdr>
                      <w:divsChild>
                        <w:div w:id="1504969956">
                          <w:marLeft w:val="0"/>
                          <w:marRight w:val="0"/>
                          <w:marTop w:val="0"/>
                          <w:marBottom w:val="0"/>
                          <w:divBdr>
                            <w:top w:val="none" w:sz="0" w:space="0" w:color="auto"/>
                            <w:left w:val="none" w:sz="0" w:space="0" w:color="auto"/>
                            <w:bottom w:val="none" w:sz="0" w:space="0" w:color="auto"/>
                            <w:right w:val="none" w:sz="0" w:space="0" w:color="auto"/>
                          </w:divBdr>
                          <w:divsChild>
                            <w:div w:id="154609032">
                              <w:marLeft w:val="0"/>
                              <w:marRight w:val="0"/>
                              <w:marTop w:val="0"/>
                              <w:marBottom w:val="0"/>
                              <w:divBdr>
                                <w:top w:val="none" w:sz="0" w:space="0" w:color="auto"/>
                                <w:left w:val="none" w:sz="0" w:space="0" w:color="auto"/>
                                <w:bottom w:val="none" w:sz="0" w:space="0" w:color="auto"/>
                                <w:right w:val="none" w:sz="0" w:space="0" w:color="auto"/>
                              </w:divBdr>
                              <w:divsChild>
                                <w:div w:id="364719285">
                                  <w:marLeft w:val="0"/>
                                  <w:marRight w:val="0"/>
                                  <w:marTop w:val="0"/>
                                  <w:marBottom w:val="0"/>
                                  <w:divBdr>
                                    <w:top w:val="none" w:sz="0" w:space="0" w:color="auto"/>
                                    <w:left w:val="none" w:sz="0" w:space="0" w:color="auto"/>
                                    <w:bottom w:val="none" w:sz="0" w:space="0" w:color="auto"/>
                                    <w:right w:val="none" w:sz="0" w:space="0" w:color="auto"/>
                                  </w:divBdr>
                                  <w:divsChild>
                                    <w:div w:id="16779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607486">
      <w:bodyDiv w:val="1"/>
      <w:marLeft w:val="0"/>
      <w:marRight w:val="0"/>
      <w:marTop w:val="0"/>
      <w:marBottom w:val="0"/>
      <w:divBdr>
        <w:top w:val="none" w:sz="0" w:space="0" w:color="auto"/>
        <w:left w:val="none" w:sz="0" w:space="0" w:color="auto"/>
        <w:bottom w:val="none" w:sz="0" w:space="0" w:color="auto"/>
        <w:right w:val="none" w:sz="0" w:space="0" w:color="auto"/>
      </w:divBdr>
    </w:div>
    <w:div w:id="1555703283">
      <w:bodyDiv w:val="1"/>
      <w:marLeft w:val="0"/>
      <w:marRight w:val="0"/>
      <w:marTop w:val="0"/>
      <w:marBottom w:val="0"/>
      <w:divBdr>
        <w:top w:val="none" w:sz="0" w:space="0" w:color="auto"/>
        <w:left w:val="none" w:sz="0" w:space="0" w:color="auto"/>
        <w:bottom w:val="none" w:sz="0" w:space="0" w:color="auto"/>
        <w:right w:val="none" w:sz="0" w:space="0" w:color="auto"/>
      </w:divBdr>
      <w:divsChild>
        <w:div w:id="313722229">
          <w:marLeft w:val="0"/>
          <w:marRight w:val="0"/>
          <w:marTop w:val="0"/>
          <w:marBottom w:val="0"/>
          <w:divBdr>
            <w:top w:val="none" w:sz="0" w:space="0" w:color="auto"/>
            <w:left w:val="none" w:sz="0" w:space="0" w:color="auto"/>
            <w:bottom w:val="none" w:sz="0" w:space="0" w:color="auto"/>
            <w:right w:val="none" w:sz="0" w:space="0" w:color="auto"/>
          </w:divBdr>
          <w:divsChild>
            <w:div w:id="1408191560">
              <w:marLeft w:val="0"/>
              <w:marRight w:val="0"/>
              <w:marTop w:val="0"/>
              <w:marBottom w:val="0"/>
              <w:divBdr>
                <w:top w:val="none" w:sz="0" w:space="0" w:color="auto"/>
                <w:left w:val="none" w:sz="0" w:space="0" w:color="auto"/>
                <w:bottom w:val="none" w:sz="0" w:space="0" w:color="auto"/>
                <w:right w:val="none" w:sz="0" w:space="0" w:color="auto"/>
              </w:divBdr>
              <w:divsChild>
                <w:div w:id="170072001">
                  <w:marLeft w:val="0"/>
                  <w:marRight w:val="0"/>
                  <w:marTop w:val="0"/>
                  <w:marBottom w:val="0"/>
                  <w:divBdr>
                    <w:top w:val="none" w:sz="0" w:space="0" w:color="auto"/>
                    <w:left w:val="none" w:sz="0" w:space="0" w:color="auto"/>
                    <w:bottom w:val="none" w:sz="0" w:space="0" w:color="auto"/>
                    <w:right w:val="none" w:sz="0" w:space="0" w:color="auto"/>
                  </w:divBdr>
                  <w:divsChild>
                    <w:div w:id="124003708">
                      <w:marLeft w:val="0"/>
                      <w:marRight w:val="0"/>
                      <w:marTop w:val="0"/>
                      <w:marBottom w:val="0"/>
                      <w:divBdr>
                        <w:top w:val="none" w:sz="0" w:space="0" w:color="auto"/>
                        <w:left w:val="none" w:sz="0" w:space="0" w:color="auto"/>
                        <w:bottom w:val="none" w:sz="0" w:space="0" w:color="auto"/>
                        <w:right w:val="none" w:sz="0" w:space="0" w:color="auto"/>
                      </w:divBdr>
                      <w:divsChild>
                        <w:div w:id="1188641122">
                          <w:marLeft w:val="0"/>
                          <w:marRight w:val="0"/>
                          <w:marTop w:val="0"/>
                          <w:marBottom w:val="0"/>
                          <w:divBdr>
                            <w:top w:val="none" w:sz="0" w:space="0" w:color="auto"/>
                            <w:left w:val="none" w:sz="0" w:space="0" w:color="auto"/>
                            <w:bottom w:val="none" w:sz="0" w:space="0" w:color="auto"/>
                            <w:right w:val="none" w:sz="0" w:space="0" w:color="auto"/>
                          </w:divBdr>
                          <w:divsChild>
                            <w:div w:id="279266170">
                              <w:marLeft w:val="0"/>
                              <w:marRight w:val="0"/>
                              <w:marTop w:val="0"/>
                              <w:marBottom w:val="0"/>
                              <w:divBdr>
                                <w:top w:val="none" w:sz="0" w:space="0" w:color="auto"/>
                                <w:left w:val="none" w:sz="0" w:space="0" w:color="auto"/>
                                <w:bottom w:val="none" w:sz="0" w:space="0" w:color="auto"/>
                                <w:right w:val="none" w:sz="0" w:space="0" w:color="auto"/>
                              </w:divBdr>
                              <w:divsChild>
                                <w:div w:id="1861822359">
                                  <w:marLeft w:val="0"/>
                                  <w:marRight w:val="0"/>
                                  <w:marTop w:val="0"/>
                                  <w:marBottom w:val="0"/>
                                  <w:divBdr>
                                    <w:top w:val="none" w:sz="0" w:space="0" w:color="auto"/>
                                    <w:left w:val="none" w:sz="0" w:space="0" w:color="auto"/>
                                    <w:bottom w:val="none" w:sz="0" w:space="0" w:color="auto"/>
                                    <w:right w:val="none" w:sz="0" w:space="0" w:color="auto"/>
                                  </w:divBdr>
                                  <w:divsChild>
                                    <w:div w:id="14590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084676">
      <w:bodyDiv w:val="1"/>
      <w:marLeft w:val="0"/>
      <w:marRight w:val="0"/>
      <w:marTop w:val="0"/>
      <w:marBottom w:val="0"/>
      <w:divBdr>
        <w:top w:val="none" w:sz="0" w:space="0" w:color="auto"/>
        <w:left w:val="none" w:sz="0" w:space="0" w:color="auto"/>
        <w:bottom w:val="none" w:sz="0" w:space="0" w:color="auto"/>
        <w:right w:val="none" w:sz="0" w:space="0" w:color="auto"/>
      </w:divBdr>
    </w:div>
    <w:div w:id="1601641884">
      <w:bodyDiv w:val="1"/>
      <w:marLeft w:val="0"/>
      <w:marRight w:val="0"/>
      <w:marTop w:val="0"/>
      <w:marBottom w:val="0"/>
      <w:divBdr>
        <w:top w:val="none" w:sz="0" w:space="0" w:color="auto"/>
        <w:left w:val="none" w:sz="0" w:space="0" w:color="auto"/>
        <w:bottom w:val="none" w:sz="0" w:space="0" w:color="auto"/>
        <w:right w:val="none" w:sz="0" w:space="0" w:color="auto"/>
      </w:divBdr>
    </w:div>
    <w:div w:id="1649893286">
      <w:bodyDiv w:val="1"/>
      <w:marLeft w:val="0"/>
      <w:marRight w:val="0"/>
      <w:marTop w:val="0"/>
      <w:marBottom w:val="0"/>
      <w:divBdr>
        <w:top w:val="none" w:sz="0" w:space="0" w:color="auto"/>
        <w:left w:val="none" w:sz="0" w:space="0" w:color="auto"/>
        <w:bottom w:val="none" w:sz="0" w:space="0" w:color="auto"/>
        <w:right w:val="none" w:sz="0" w:space="0" w:color="auto"/>
      </w:divBdr>
    </w:div>
    <w:div w:id="1649942337">
      <w:bodyDiv w:val="1"/>
      <w:marLeft w:val="0"/>
      <w:marRight w:val="0"/>
      <w:marTop w:val="0"/>
      <w:marBottom w:val="0"/>
      <w:divBdr>
        <w:top w:val="none" w:sz="0" w:space="0" w:color="auto"/>
        <w:left w:val="none" w:sz="0" w:space="0" w:color="auto"/>
        <w:bottom w:val="none" w:sz="0" w:space="0" w:color="auto"/>
        <w:right w:val="none" w:sz="0" w:space="0" w:color="auto"/>
      </w:divBdr>
      <w:divsChild>
        <w:div w:id="1225025055">
          <w:marLeft w:val="0"/>
          <w:marRight w:val="0"/>
          <w:marTop w:val="0"/>
          <w:marBottom w:val="0"/>
          <w:divBdr>
            <w:top w:val="none" w:sz="0" w:space="0" w:color="auto"/>
            <w:left w:val="none" w:sz="0" w:space="0" w:color="auto"/>
            <w:bottom w:val="none" w:sz="0" w:space="0" w:color="auto"/>
            <w:right w:val="none" w:sz="0" w:space="0" w:color="auto"/>
          </w:divBdr>
          <w:divsChild>
            <w:div w:id="57944762">
              <w:marLeft w:val="0"/>
              <w:marRight w:val="0"/>
              <w:marTop w:val="0"/>
              <w:marBottom w:val="0"/>
              <w:divBdr>
                <w:top w:val="none" w:sz="0" w:space="0" w:color="auto"/>
                <w:left w:val="none" w:sz="0" w:space="0" w:color="auto"/>
                <w:bottom w:val="none" w:sz="0" w:space="0" w:color="auto"/>
                <w:right w:val="none" w:sz="0" w:space="0" w:color="auto"/>
              </w:divBdr>
              <w:divsChild>
                <w:div w:id="2122990777">
                  <w:marLeft w:val="0"/>
                  <w:marRight w:val="0"/>
                  <w:marTop w:val="0"/>
                  <w:marBottom w:val="0"/>
                  <w:divBdr>
                    <w:top w:val="none" w:sz="0" w:space="0" w:color="auto"/>
                    <w:left w:val="none" w:sz="0" w:space="0" w:color="auto"/>
                    <w:bottom w:val="none" w:sz="0" w:space="0" w:color="auto"/>
                    <w:right w:val="none" w:sz="0" w:space="0" w:color="auto"/>
                  </w:divBdr>
                  <w:divsChild>
                    <w:div w:id="357896897">
                      <w:marLeft w:val="0"/>
                      <w:marRight w:val="0"/>
                      <w:marTop w:val="0"/>
                      <w:marBottom w:val="0"/>
                      <w:divBdr>
                        <w:top w:val="none" w:sz="0" w:space="0" w:color="auto"/>
                        <w:left w:val="none" w:sz="0" w:space="0" w:color="auto"/>
                        <w:bottom w:val="none" w:sz="0" w:space="0" w:color="auto"/>
                        <w:right w:val="none" w:sz="0" w:space="0" w:color="auto"/>
                      </w:divBdr>
                      <w:divsChild>
                        <w:div w:id="808789098">
                          <w:marLeft w:val="0"/>
                          <w:marRight w:val="0"/>
                          <w:marTop w:val="0"/>
                          <w:marBottom w:val="0"/>
                          <w:divBdr>
                            <w:top w:val="none" w:sz="0" w:space="0" w:color="auto"/>
                            <w:left w:val="none" w:sz="0" w:space="0" w:color="auto"/>
                            <w:bottom w:val="none" w:sz="0" w:space="0" w:color="auto"/>
                            <w:right w:val="none" w:sz="0" w:space="0" w:color="auto"/>
                          </w:divBdr>
                          <w:divsChild>
                            <w:div w:id="1239369023">
                              <w:marLeft w:val="0"/>
                              <w:marRight w:val="0"/>
                              <w:marTop w:val="0"/>
                              <w:marBottom w:val="0"/>
                              <w:divBdr>
                                <w:top w:val="none" w:sz="0" w:space="0" w:color="auto"/>
                                <w:left w:val="none" w:sz="0" w:space="0" w:color="auto"/>
                                <w:bottom w:val="none" w:sz="0" w:space="0" w:color="auto"/>
                                <w:right w:val="none" w:sz="0" w:space="0" w:color="auto"/>
                              </w:divBdr>
                              <w:divsChild>
                                <w:div w:id="1763527898">
                                  <w:marLeft w:val="0"/>
                                  <w:marRight w:val="0"/>
                                  <w:marTop w:val="0"/>
                                  <w:marBottom w:val="0"/>
                                  <w:divBdr>
                                    <w:top w:val="none" w:sz="0" w:space="0" w:color="auto"/>
                                    <w:left w:val="none" w:sz="0" w:space="0" w:color="auto"/>
                                    <w:bottom w:val="none" w:sz="0" w:space="0" w:color="auto"/>
                                    <w:right w:val="none" w:sz="0" w:space="0" w:color="auto"/>
                                  </w:divBdr>
                                  <w:divsChild>
                                    <w:div w:id="7631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0427843">
      <w:bodyDiv w:val="1"/>
      <w:marLeft w:val="0"/>
      <w:marRight w:val="0"/>
      <w:marTop w:val="0"/>
      <w:marBottom w:val="0"/>
      <w:divBdr>
        <w:top w:val="none" w:sz="0" w:space="0" w:color="auto"/>
        <w:left w:val="none" w:sz="0" w:space="0" w:color="auto"/>
        <w:bottom w:val="none" w:sz="0" w:space="0" w:color="auto"/>
        <w:right w:val="none" w:sz="0" w:space="0" w:color="auto"/>
      </w:divBdr>
      <w:divsChild>
        <w:div w:id="472721126">
          <w:marLeft w:val="0"/>
          <w:marRight w:val="0"/>
          <w:marTop w:val="0"/>
          <w:marBottom w:val="0"/>
          <w:divBdr>
            <w:top w:val="none" w:sz="0" w:space="0" w:color="auto"/>
            <w:left w:val="none" w:sz="0" w:space="0" w:color="auto"/>
            <w:bottom w:val="none" w:sz="0" w:space="0" w:color="auto"/>
            <w:right w:val="none" w:sz="0" w:space="0" w:color="auto"/>
          </w:divBdr>
          <w:divsChild>
            <w:div w:id="1789473676">
              <w:marLeft w:val="0"/>
              <w:marRight w:val="0"/>
              <w:marTop w:val="0"/>
              <w:marBottom w:val="0"/>
              <w:divBdr>
                <w:top w:val="none" w:sz="0" w:space="0" w:color="auto"/>
                <w:left w:val="none" w:sz="0" w:space="0" w:color="auto"/>
                <w:bottom w:val="none" w:sz="0" w:space="0" w:color="auto"/>
                <w:right w:val="none" w:sz="0" w:space="0" w:color="auto"/>
              </w:divBdr>
              <w:divsChild>
                <w:div w:id="1628583339">
                  <w:marLeft w:val="0"/>
                  <w:marRight w:val="0"/>
                  <w:marTop w:val="0"/>
                  <w:marBottom w:val="0"/>
                  <w:divBdr>
                    <w:top w:val="none" w:sz="0" w:space="0" w:color="auto"/>
                    <w:left w:val="none" w:sz="0" w:space="0" w:color="auto"/>
                    <w:bottom w:val="none" w:sz="0" w:space="0" w:color="auto"/>
                    <w:right w:val="none" w:sz="0" w:space="0" w:color="auto"/>
                  </w:divBdr>
                  <w:divsChild>
                    <w:div w:id="1947230374">
                      <w:marLeft w:val="0"/>
                      <w:marRight w:val="0"/>
                      <w:marTop w:val="0"/>
                      <w:marBottom w:val="0"/>
                      <w:divBdr>
                        <w:top w:val="none" w:sz="0" w:space="0" w:color="auto"/>
                        <w:left w:val="none" w:sz="0" w:space="0" w:color="auto"/>
                        <w:bottom w:val="none" w:sz="0" w:space="0" w:color="auto"/>
                        <w:right w:val="none" w:sz="0" w:space="0" w:color="auto"/>
                      </w:divBdr>
                      <w:divsChild>
                        <w:div w:id="2057922460">
                          <w:marLeft w:val="0"/>
                          <w:marRight w:val="0"/>
                          <w:marTop w:val="0"/>
                          <w:marBottom w:val="0"/>
                          <w:divBdr>
                            <w:top w:val="none" w:sz="0" w:space="0" w:color="auto"/>
                            <w:left w:val="none" w:sz="0" w:space="0" w:color="auto"/>
                            <w:bottom w:val="none" w:sz="0" w:space="0" w:color="auto"/>
                            <w:right w:val="none" w:sz="0" w:space="0" w:color="auto"/>
                          </w:divBdr>
                          <w:divsChild>
                            <w:div w:id="61680453">
                              <w:marLeft w:val="0"/>
                              <w:marRight w:val="0"/>
                              <w:marTop w:val="0"/>
                              <w:marBottom w:val="0"/>
                              <w:divBdr>
                                <w:top w:val="none" w:sz="0" w:space="0" w:color="auto"/>
                                <w:left w:val="none" w:sz="0" w:space="0" w:color="auto"/>
                                <w:bottom w:val="none" w:sz="0" w:space="0" w:color="auto"/>
                                <w:right w:val="none" w:sz="0" w:space="0" w:color="auto"/>
                              </w:divBdr>
                              <w:divsChild>
                                <w:div w:id="1100906112">
                                  <w:marLeft w:val="0"/>
                                  <w:marRight w:val="0"/>
                                  <w:marTop w:val="0"/>
                                  <w:marBottom w:val="0"/>
                                  <w:divBdr>
                                    <w:top w:val="none" w:sz="0" w:space="0" w:color="auto"/>
                                    <w:left w:val="none" w:sz="0" w:space="0" w:color="auto"/>
                                    <w:bottom w:val="none" w:sz="0" w:space="0" w:color="auto"/>
                                    <w:right w:val="none" w:sz="0" w:space="0" w:color="auto"/>
                                  </w:divBdr>
                                  <w:divsChild>
                                    <w:div w:id="6016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079357">
      <w:bodyDiv w:val="1"/>
      <w:marLeft w:val="0"/>
      <w:marRight w:val="0"/>
      <w:marTop w:val="0"/>
      <w:marBottom w:val="0"/>
      <w:divBdr>
        <w:top w:val="none" w:sz="0" w:space="0" w:color="auto"/>
        <w:left w:val="none" w:sz="0" w:space="0" w:color="auto"/>
        <w:bottom w:val="none" w:sz="0" w:space="0" w:color="auto"/>
        <w:right w:val="none" w:sz="0" w:space="0" w:color="auto"/>
      </w:divBdr>
    </w:div>
    <w:div w:id="1719743419">
      <w:bodyDiv w:val="1"/>
      <w:marLeft w:val="0"/>
      <w:marRight w:val="0"/>
      <w:marTop w:val="0"/>
      <w:marBottom w:val="0"/>
      <w:divBdr>
        <w:top w:val="none" w:sz="0" w:space="0" w:color="auto"/>
        <w:left w:val="none" w:sz="0" w:space="0" w:color="auto"/>
        <w:bottom w:val="none" w:sz="0" w:space="0" w:color="auto"/>
        <w:right w:val="none" w:sz="0" w:space="0" w:color="auto"/>
      </w:divBdr>
    </w:div>
    <w:div w:id="1840608972">
      <w:bodyDiv w:val="1"/>
      <w:marLeft w:val="0"/>
      <w:marRight w:val="0"/>
      <w:marTop w:val="0"/>
      <w:marBottom w:val="0"/>
      <w:divBdr>
        <w:top w:val="none" w:sz="0" w:space="0" w:color="auto"/>
        <w:left w:val="none" w:sz="0" w:space="0" w:color="auto"/>
        <w:bottom w:val="none" w:sz="0" w:space="0" w:color="auto"/>
        <w:right w:val="none" w:sz="0" w:space="0" w:color="auto"/>
      </w:divBdr>
      <w:divsChild>
        <w:div w:id="982662958">
          <w:marLeft w:val="0"/>
          <w:marRight w:val="0"/>
          <w:marTop w:val="0"/>
          <w:marBottom w:val="0"/>
          <w:divBdr>
            <w:top w:val="none" w:sz="0" w:space="0" w:color="auto"/>
            <w:left w:val="none" w:sz="0" w:space="0" w:color="auto"/>
            <w:bottom w:val="none" w:sz="0" w:space="0" w:color="auto"/>
            <w:right w:val="none" w:sz="0" w:space="0" w:color="auto"/>
          </w:divBdr>
          <w:divsChild>
            <w:div w:id="933434721">
              <w:marLeft w:val="0"/>
              <w:marRight w:val="0"/>
              <w:marTop w:val="0"/>
              <w:marBottom w:val="0"/>
              <w:divBdr>
                <w:top w:val="none" w:sz="0" w:space="0" w:color="auto"/>
                <w:left w:val="none" w:sz="0" w:space="0" w:color="auto"/>
                <w:bottom w:val="none" w:sz="0" w:space="0" w:color="auto"/>
                <w:right w:val="none" w:sz="0" w:space="0" w:color="auto"/>
              </w:divBdr>
              <w:divsChild>
                <w:div w:id="1022172127">
                  <w:marLeft w:val="0"/>
                  <w:marRight w:val="0"/>
                  <w:marTop w:val="0"/>
                  <w:marBottom w:val="0"/>
                  <w:divBdr>
                    <w:top w:val="none" w:sz="0" w:space="0" w:color="auto"/>
                    <w:left w:val="none" w:sz="0" w:space="0" w:color="auto"/>
                    <w:bottom w:val="none" w:sz="0" w:space="0" w:color="auto"/>
                    <w:right w:val="none" w:sz="0" w:space="0" w:color="auto"/>
                  </w:divBdr>
                  <w:divsChild>
                    <w:div w:id="107697113">
                      <w:marLeft w:val="0"/>
                      <w:marRight w:val="0"/>
                      <w:marTop w:val="0"/>
                      <w:marBottom w:val="0"/>
                      <w:divBdr>
                        <w:top w:val="none" w:sz="0" w:space="0" w:color="auto"/>
                        <w:left w:val="none" w:sz="0" w:space="0" w:color="auto"/>
                        <w:bottom w:val="none" w:sz="0" w:space="0" w:color="auto"/>
                        <w:right w:val="none" w:sz="0" w:space="0" w:color="auto"/>
                      </w:divBdr>
                      <w:divsChild>
                        <w:div w:id="2021810737">
                          <w:marLeft w:val="0"/>
                          <w:marRight w:val="0"/>
                          <w:marTop w:val="0"/>
                          <w:marBottom w:val="0"/>
                          <w:divBdr>
                            <w:top w:val="none" w:sz="0" w:space="0" w:color="auto"/>
                            <w:left w:val="none" w:sz="0" w:space="0" w:color="auto"/>
                            <w:bottom w:val="none" w:sz="0" w:space="0" w:color="auto"/>
                            <w:right w:val="none" w:sz="0" w:space="0" w:color="auto"/>
                          </w:divBdr>
                          <w:divsChild>
                            <w:div w:id="294335508">
                              <w:marLeft w:val="0"/>
                              <w:marRight w:val="0"/>
                              <w:marTop w:val="0"/>
                              <w:marBottom w:val="0"/>
                              <w:divBdr>
                                <w:top w:val="none" w:sz="0" w:space="0" w:color="auto"/>
                                <w:left w:val="none" w:sz="0" w:space="0" w:color="auto"/>
                                <w:bottom w:val="none" w:sz="0" w:space="0" w:color="auto"/>
                                <w:right w:val="none" w:sz="0" w:space="0" w:color="auto"/>
                              </w:divBdr>
                              <w:divsChild>
                                <w:div w:id="324016880">
                                  <w:marLeft w:val="0"/>
                                  <w:marRight w:val="0"/>
                                  <w:marTop w:val="0"/>
                                  <w:marBottom w:val="0"/>
                                  <w:divBdr>
                                    <w:top w:val="none" w:sz="0" w:space="0" w:color="auto"/>
                                    <w:left w:val="none" w:sz="0" w:space="0" w:color="auto"/>
                                    <w:bottom w:val="none" w:sz="0" w:space="0" w:color="auto"/>
                                    <w:right w:val="none" w:sz="0" w:space="0" w:color="auto"/>
                                  </w:divBdr>
                                  <w:divsChild>
                                    <w:div w:id="6488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9929484">
      <w:bodyDiv w:val="1"/>
      <w:marLeft w:val="0"/>
      <w:marRight w:val="0"/>
      <w:marTop w:val="0"/>
      <w:marBottom w:val="0"/>
      <w:divBdr>
        <w:top w:val="none" w:sz="0" w:space="0" w:color="auto"/>
        <w:left w:val="none" w:sz="0" w:space="0" w:color="auto"/>
        <w:bottom w:val="none" w:sz="0" w:space="0" w:color="auto"/>
        <w:right w:val="none" w:sz="0" w:space="0" w:color="auto"/>
      </w:divBdr>
      <w:divsChild>
        <w:div w:id="691152066">
          <w:marLeft w:val="0"/>
          <w:marRight w:val="0"/>
          <w:marTop w:val="60"/>
          <w:marBottom w:val="0"/>
          <w:divBdr>
            <w:top w:val="none" w:sz="0" w:space="0" w:color="auto"/>
            <w:left w:val="none" w:sz="0" w:space="0" w:color="auto"/>
            <w:bottom w:val="none" w:sz="0" w:space="0" w:color="auto"/>
            <w:right w:val="none" w:sz="0" w:space="0" w:color="auto"/>
          </w:divBdr>
        </w:div>
        <w:div w:id="908148083">
          <w:marLeft w:val="0"/>
          <w:marRight w:val="0"/>
          <w:marTop w:val="0"/>
          <w:marBottom w:val="45"/>
          <w:divBdr>
            <w:top w:val="none" w:sz="0" w:space="0" w:color="auto"/>
            <w:left w:val="none" w:sz="0" w:space="0" w:color="auto"/>
            <w:bottom w:val="none" w:sz="0" w:space="0" w:color="auto"/>
            <w:right w:val="none" w:sz="0" w:space="0" w:color="auto"/>
          </w:divBdr>
        </w:div>
        <w:div w:id="1896115744">
          <w:marLeft w:val="0"/>
          <w:marRight w:val="0"/>
          <w:marTop w:val="0"/>
          <w:marBottom w:val="45"/>
          <w:divBdr>
            <w:top w:val="none" w:sz="0" w:space="0" w:color="auto"/>
            <w:left w:val="none" w:sz="0" w:space="0" w:color="auto"/>
            <w:bottom w:val="none" w:sz="0" w:space="0" w:color="auto"/>
            <w:right w:val="none" w:sz="0" w:space="0" w:color="auto"/>
          </w:divBdr>
        </w:div>
        <w:div w:id="2008170548">
          <w:marLeft w:val="0"/>
          <w:marRight w:val="0"/>
          <w:marTop w:val="0"/>
          <w:marBottom w:val="45"/>
          <w:divBdr>
            <w:top w:val="none" w:sz="0" w:space="0" w:color="auto"/>
            <w:left w:val="none" w:sz="0" w:space="0" w:color="auto"/>
            <w:bottom w:val="none" w:sz="0" w:space="0" w:color="auto"/>
            <w:right w:val="none" w:sz="0" w:space="0" w:color="auto"/>
          </w:divBdr>
        </w:div>
        <w:div w:id="563881329">
          <w:marLeft w:val="0"/>
          <w:marRight w:val="0"/>
          <w:marTop w:val="0"/>
          <w:marBottom w:val="45"/>
          <w:divBdr>
            <w:top w:val="none" w:sz="0" w:space="0" w:color="auto"/>
            <w:left w:val="none" w:sz="0" w:space="0" w:color="auto"/>
            <w:bottom w:val="none" w:sz="0" w:space="0" w:color="auto"/>
            <w:right w:val="none" w:sz="0" w:space="0" w:color="auto"/>
          </w:divBdr>
        </w:div>
        <w:div w:id="1730423811">
          <w:marLeft w:val="0"/>
          <w:marRight w:val="0"/>
          <w:marTop w:val="0"/>
          <w:marBottom w:val="45"/>
          <w:divBdr>
            <w:top w:val="none" w:sz="0" w:space="0" w:color="auto"/>
            <w:left w:val="none" w:sz="0" w:space="0" w:color="auto"/>
            <w:bottom w:val="none" w:sz="0" w:space="0" w:color="auto"/>
            <w:right w:val="none" w:sz="0" w:space="0" w:color="auto"/>
          </w:divBdr>
        </w:div>
        <w:div w:id="189269734">
          <w:marLeft w:val="0"/>
          <w:marRight w:val="0"/>
          <w:marTop w:val="0"/>
          <w:marBottom w:val="45"/>
          <w:divBdr>
            <w:top w:val="none" w:sz="0" w:space="0" w:color="auto"/>
            <w:left w:val="none" w:sz="0" w:space="0" w:color="auto"/>
            <w:bottom w:val="none" w:sz="0" w:space="0" w:color="auto"/>
            <w:right w:val="none" w:sz="0" w:space="0" w:color="auto"/>
          </w:divBdr>
        </w:div>
        <w:div w:id="640772992">
          <w:marLeft w:val="0"/>
          <w:marRight w:val="0"/>
          <w:marTop w:val="0"/>
          <w:marBottom w:val="45"/>
          <w:divBdr>
            <w:top w:val="none" w:sz="0" w:space="0" w:color="auto"/>
            <w:left w:val="none" w:sz="0" w:space="0" w:color="auto"/>
            <w:bottom w:val="none" w:sz="0" w:space="0" w:color="auto"/>
            <w:right w:val="none" w:sz="0" w:space="0" w:color="auto"/>
          </w:divBdr>
        </w:div>
        <w:div w:id="599490507">
          <w:marLeft w:val="0"/>
          <w:marRight w:val="0"/>
          <w:marTop w:val="0"/>
          <w:marBottom w:val="45"/>
          <w:divBdr>
            <w:top w:val="none" w:sz="0" w:space="0" w:color="auto"/>
            <w:left w:val="none" w:sz="0" w:space="0" w:color="auto"/>
            <w:bottom w:val="none" w:sz="0" w:space="0" w:color="auto"/>
            <w:right w:val="none" w:sz="0" w:space="0" w:color="auto"/>
          </w:divBdr>
        </w:div>
        <w:div w:id="991055493">
          <w:marLeft w:val="0"/>
          <w:marRight w:val="0"/>
          <w:marTop w:val="0"/>
          <w:marBottom w:val="45"/>
          <w:divBdr>
            <w:top w:val="none" w:sz="0" w:space="0" w:color="auto"/>
            <w:left w:val="none" w:sz="0" w:space="0" w:color="auto"/>
            <w:bottom w:val="none" w:sz="0" w:space="0" w:color="auto"/>
            <w:right w:val="none" w:sz="0" w:space="0" w:color="auto"/>
          </w:divBdr>
        </w:div>
        <w:div w:id="1812214447">
          <w:marLeft w:val="0"/>
          <w:marRight w:val="0"/>
          <w:marTop w:val="0"/>
          <w:marBottom w:val="45"/>
          <w:divBdr>
            <w:top w:val="none" w:sz="0" w:space="0" w:color="auto"/>
            <w:left w:val="none" w:sz="0" w:space="0" w:color="auto"/>
            <w:bottom w:val="none" w:sz="0" w:space="0" w:color="auto"/>
            <w:right w:val="none" w:sz="0" w:space="0" w:color="auto"/>
          </w:divBdr>
        </w:div>
        <w:div w:id="1794594771">
          <w:marLeft w:val="0"/>
          <w:marRight w:val="0"/>
          <w:marTop w:val="0"/>
          <w:marBottom w:val="45"/>
          <w:divBdr>
            <w:top w:val="none" w:sz="0" w:space="0" w:color="auto"/>
            <w:left w:val="none" w:sz="0" w:space="0" w:color="auto"/>
            <w:bottom w:val="none" w:sz="0" w:space="0" w:color="auto"/>
            <w:right w:val="none" w:sz="0" w:space="0" w:color="auto"/>
          </w:divBdr>
        </w:div>
        <w:div w:id="1627539613">
          <w:marLeft w:val="0"/>
          <w:marRight w:val="0"/>
          <w:marTop w:val="0"/>
          <w:marBottom w:val="45"/>
          <w:divBdr>
            <w:top w:val="none" w:sz="0" w:space="0" w:color="auto"/>
            <w:left w:val="none" w:sz="0" w:space="0" w:color="auto"/>
            <w:bottom w:val="none" w:sz="0" w:space="0" w:color="auto"/>
            <w:right w:val="none" w:sz="0" w:space="0" w:color="auto"/>
          </w:divBdr>
        </w:div>
        <w:div w:id="1317144922">
          <w:marLeft w:val="0"/>
          <w:marRight w:val="0"/>
          <w:marTop w:val="0"/>
          <w:marBottom w:val="45"/>
          <w:divBdr>
            <w:top w:val="none" w:sz="0" w:space="0" w:color="auto"/>
            <w:left w:val="none" w:sz="0" w:space="0" w:color="auto"/>
            <w:bottom w:val="none" w:sz="0" w:space="0" w:color="auto"/>
            <w:right w:val="none" w:sz="0" w:space="0" w:color="auto"/>
          </w:divBdr>
        </w:div>
        <w:div w:id="1059281160">
          <w:marLeft w:val="0"/>
          <w:marRight w:val="0"/>
          <w:marTop w:val="0"/>
          <w:marBottom w:val="45"/>
          <w:divBdr>
            <w:top w:val="none" w:sz="0" w:space="0" w:color="auto"/>
            <w:left w:val="none" w:sz="0" w:space="0" w:color="auto"/>
            <w:bottom w:val="none" w:sz="0" w:space="0" w:color="auto"/>
            <w:right w:val="none" w:sz="0" w:space="0" w:color="auto"/>
          </w:divBdr>
        </w:div>
        <w:div w:id="512916064">
          <w:marLeft w:val="0"/>
          <w:marRight w:val="0"/>
          <w:marTop w:val="0"/>
          <w:marBottom w:val="45"/>
          <w:divBdr>
            <w:top w:val="none" w:sz="0" w:space="0" w:color="auto"/>
            <w:left w:val="none" w:sz="0" w:space="0" w:color="auto"/>
            <w:bottom w:val="none" w:sz="0" w:space="0" w:color="auto"/>
            <w:right w:val="none" w:sz="0" w:space="0" w:color="auto"/>
          </w:divBdr>
        </w:div>
        <w:div w:id="1381437412">
          <w:marLeft w:val="0"/>
          <w:marRight w:val="0"/>
          <w:marTop w:val="0"/>
          <w:marBottom w:val="45"/>
          <w:divBdr>
            <w:top w:val="none" w:sz="0" w:space="0" w:color="auto"/>
            <w:left w:val="none" w:sz="0" w:space="0" w:color="auto"/>
            <w:bottom w:val="none" w:sz="0" w:space="0" w:color="auto"/>
            <w:right w:val="none" w:sz="0" w:space="0" w:color="auto"/>
          </w:divBdr>
        </w:div>
        <w:div w:id="602146807">
          <w:marLeft w:val="0"/>
          <w:marRight w:val="0"/>
          <w:marTop w:val="0"/>
          <w:marBottom w:val="45"/>
          <w:divBdr>
            <w:top w:val="none" w:sz="0" w:space="0" w:color="auto"/>
            <w:left w:val="none" w:sz="0" w:space="0" w:color="auto"/>
            <w:bottom w:val="none" w:sz="0" w:space="0" w:color="auto"/>
            <w:right w:val="none" w:sz="0" w:space="0" w:color="auto"/>
          </w:divBdr>
        </w:div>
        <w:div w:id="708645670">
          <w:marLeft w:val="0"/>
          <w:marRight w:val="0"/>
          <w:marTop w:val="0"/>
          <w:marBottom w:val="45"/>
          <w:divBdr>
            <w:top w:val="none" w:sz="0" w:space="0" w:color="auto"/>
            <w:left w:val="none" w:sz="0" w:space="0" w:color="auto"/>
            <w:bottom w:val="none" w:sz="0" w:space="0" w:color="auto"/>
            <w:right w:val="none" w:sz="0" w:space="0" w:color="auto"/>
          </w:divBdr>
        </w:div>
        <w:div w:id="702219054">
          <w:marLeft w:val="0"/>
          <w:marRight w:val="0"/>
          <w:marTop w:val="0"/>
          <w:marBottom w:val="45"/>
          <w:divBdr>
            <w:top w:val="none" w:sz="0" w:space="0" w:color="auto"/>
            <w:left w:val="none" w:sz="0" w:space="0" w:color="auto"/>
            <w:bottom w:val="none" w:sz="0" w:space="0" w:color="auto"/>
            <w:right w:val="none" w:sz="0" w:space="0" w:color="auto"/>
          </w:divBdr>
        </w:div>
        <w:div w:id="95946868">
          <w:marLeft w:val="0"/>
          <w:marRight w:val="0"/>
          <w:marTop w:val="0"/>
          <w:marBottom w:val="45"/>
          <w:divBdr>
            <w:top w:val="none" w:sz="0" w:space="0" w:color="auto"/>
            <w:left w:val="none" w:sz="0" w:space="0" w:color="auto"/>
            <w:bottom w:val="none" w:sz="0" w:space="0" w:color="auto"/>
            <w:right w:val="none" w:sz="0" w:space="0" w:color="auto"/>
          </w:divBdr>
        </w:div>
        <w:div w:id="1102652073">
          <w:marLeft w:val="0"/>
          <w:marRight w:val="0"/>
          <w:marTop w:val="0"/>
          <w:marBottom w:val="45"/>
          <w:divBdr>
            <w:top w:val="none" w:sz="0" w:space="0" w:color="auto"/>
            <w:left w:val="none" w:sz="0" w:space="0" w:color="auto"/>
            <w:bottom w:val="none" w:sz="0" w:space="0" w:color="auto"/>
            <w:right w:val="none" w:sz="0" w:space="0" w:color="auto"/>
          </w:divBdr>
        </w:div>
        <w:div w:id="1098451120">
          <w:marLeft w:val="0"/>
          <w:marRight w:val="0"/>
          <w:marTop w:val="0"/>
          <w:marBottom w:val="45"/>
          <w:divBdr>
            <w:top w:val="none" w:sz="0" w:space="0" w:color="auto"/>
            <w:left w:val="none" w:sz="0" w:space="0" w:color="auto"/>
            <w:bottom w:val="none" w:sz="0" w:space="0" w:color="auto"/>
            <w:right w:val="none" w:sz="0" w:space="0" w:color="auto"/>
          </w:divBdr>
        </w:div>
        <w:div w:id="1685983273">
          <w:marLeft w:val="0"/>
          <w:marRight w:val="0"/>
          <w:marTop w:val="0"/>
          <w:marBottom w:val="45"/>
          <w:divBdr>
            <w:top w:val="none" w:sz="0" w:space="0" w:color="auto"/>
            <w:left w:val="none" w:sz="0" w:space="0" w:color="auto"/>
            <w:bottom w:val="none" w:sz="0" w:space="0" w:color="auto"/>
            <w:right w:val="none" w:sz="0" w:space="0" w:color="auto"/>
          </w:divBdr>
        </w:div>
        <w:div w:id="29498443">
          <w:marLeft w:val="0"/>
          <w:marRight w:val="0"/>
          <w:marTop w:val="0"/>
          <w:marBottom w:val="45"/>
          <w:divBdr>
            <w:top w:val="none" w:sz="0" w:space="0" w:color="auto"/>
            <w:left w:val="none" w:sz="0" w:space="0" w:color="auto"/>
            <w:bottom w:val="none" w:sz="0" w:space="0" w:color="auto"/>
            <w:right w:val="none" w:sz="0" w:space="0" w:color="auto"/>
          </w:divBdr>
        </w:div>
        <w:div w:id="2060934456">
          <w:marLeft w:val="0"/>
          <w:marRight w:val="0"/>
          <w:marTop w:val="0"/>
          <w:marBottom w:val="45"/>
          <w:divBdr>
            <w:top w:val="none" w:sz="0" w:space="0" w:color="auto"/>
            <w:left w:val="none" w:sz="0" w:space="0" w:color="auto"/>
            <w:bottom w:val="none" w:sz="0" w:space="0" w:color="auto"/>
            <w:right w:val="none" w:sz="0" w:space="0" w:color="auto"/>
          </w:divBdr>
        </w:div>
        <w:div w:id="1658611948">
          <w:marLeft w:val="0"/>
          <w:marRight w:val="0"/>
          <w:marTop w:val="0"/>
          <w:marBottom w:val="45"/>
          <w:divBdr>
            <w:top w:val="none" w:sz="0" w:space="0" w:color="auto"/>
            <w:left w:val="none" w:sz="0" w:space="0" w:color="auto"/>
            <w:bottom w:val="none" w:sz="0" w:space="0" w:color="auto"/>
            <w:right w:val="none" w:sz="0" w:space="0" w:color="auto"/>
          </w:divBdr>
        </w:div>
        <w:div w:id="1600024112">
          <w:marLeft w:val="0"/>
          <w:marRight w:val="0"/>
          <w:marTop w:val="0"/>
          <w:marBottom w:val="45"/>
          <w:divBdr>
            <w:top w:val="none" w:sz="0" w:space="0" w:color="auto"/>
            <w:left w:val="none" w:sz="0" w:space="0" w:color="auto"/>
            <w:bottom w:val="none" w:sz="0" w:space="0" w:color="auto"/>
            <w:right w:val="none" w:sz="0" w:space="0" w:color="auto"/>
          </w:divBdr>
        </w:div>
        <w:div w:id="1396395177">
          <w:marLeft w:val="0"/>
          <w:marRight w:val="0"/>
          <w:marTop w:val="0"/>
          <w:marBottom w:val="45"/>
          <w:divBdr>
            <w:top w:val="none" w:sz="0" w:space="0" w:color="auto"/>
            <w:left w:val="none" w:sz="0" w:space="0" w:color="auto"/>
            <w:bottom w:val="none" w:sz="0" w:space="0" w:color="auto"/>
            <w:right w:val="none" w:sz="0" w:space="0" w:color="auto"/>
          </w:divBdr>
        </w:div>
        <w:div w:id="2126266904">
          <w:marLeft w:val="0"/>
          <w:marRight w:val="0"/>
          <w:marTop w:val="0"/>
          <w:marBottom w:val="45"/>
          <w:divBdr>
            <w:top w:val="none" w:sz="0" w:space="0" w:color="auto"/>
            <w:left w:val="none" w:sz="0" w:space="0" w:color="auto"/>
            <w:bottom w:val="none" w:sz="0" w:space="0" w:color="auto"/>
            <w:right w:val="none" w:sz="0" w:space="0" w:color="auto"/>
          </w:divBdr>
        </w:div>
        <w:div w:id="702677394">
          <w:marLeft w:val="0"/>
          <w:marRight w:val="0"/>
          <w:marTop w:val="0"/>
          <w:marBottom w:val="45"/>
          <w:divBdr>
            <w:top w:val="none" w:sz="0" w:space="0" w:color="auto"/>
            <w:left w:val="none" w:sz="0" w:space="0" w:color="auto"/>
            <w:bottom w:val="none" w:sz="0" w:space="0" w:color="auto"/>
            <w:right w:val="none" w:sz="0" w:space="0" w:color="auto"/>
          </w:divBdr>
        </w:div>
        <w:div w:id="937832301">
          <w:marLeft w:val="0"/>
          <w:marRight w:val="0"/>
          <w:marTop w:val="0"/>
          <w:marBottom w:val="45"/>
          <w:divBdr>
            <w:top w:val="none" w:sz="0" w:space="0" w:color="auto"/>
            <w:left w:val="none" w:sz="0" w:space="0" w:color="auto"/>
            <w:bottom w:val="none" w:sz="0" w:space="0" w:color="auto"/>
            <w:right w:val="none" w:sz="0" w:space="0" w:color="auto"/>
          </w:divBdr>
        </w:div>
        <w:div w:id="1805463292">
          <w:marLeft w:val="0"/>
          <w:marRight w:val="0"/>
          <w:marTop w:val="0"/>
          <w:marBottom w:val="45"/>
          <w:divBdr>
            <w:top w:val="none" w:sz="0" w:space="0" w:color="auto"/>
            <w:left w:val="none" w:sz="0" w:space="0" w:color="auto"/>
            <w:bottom w:val="none" w:sz="0" w:space="0" w:color="auto"/>
            <w:right w:val="none" w:sz="0" w:space="0" w:color="auto"/>
          </w:divBdr>
        </w:div>
        <w:div w:id="166679378">
          <w:marLeft w:val="0"/>
          <w:marRight w:val="0"/>
          <w:marTop w:val="0"/>
          <w:marBottom w:val="45"/>
          <w:divBdr>
            <w:top w:val="none" w:sz="0" w:space="0" w:color="auto"/>
            <w:left w:val="none" w:sz="0" w:space="0" w:color="auto"/>
            <w:bottom w:val="none" w:sz="0" w:space="0" w:color="auto"/>
            <w:right w:val="none" w:sz="0" w:space="0" w:color="auto"/>
          </w:divBdr>
        </w:div>
        <w:div w:id="57289032">
          <w:marLeft w:val="0"/>
          <w:marRight w:val="0"/>
          <w:marTop w:val="0"/>
          <w:marBottom w:val="45"/>
          <w:divBdr>
            <w:top w:val="none" w:sz="0" w:space="0" w:color="auto"/>
            <w:left w:val="none" w:sz="0" w:space="0" w:color="auto"/>
            <w:bottom w:val="none" w:sz="0" w:space="0" w:color="auto"/>
            <w:right w:val="none" w:sz="0" w:space="0" w:color="auto"/>
          </w:divBdr>
        </w:div>
        <w:div w:id="1343047375">
          <w:marLeft w:val="0"/>
          <w:marRight w:val="0"/>
          <w:marTop w:val="0"/>
          <w:marBottom w:val="45"/>
          <w:divBdr>
            <w:top w:val="none" w:sz="0" w:space="0" w:color="auto"/>
            <w:left w:val="none" w:sz="0" w:space="0" w:color="auto"/>
            <w:bottom w:val="none" w:sz="0" w:space="0" w:color="auto"/>
            <w:right w:val="none" w:sz="0" w:space="0" w:color="auto"/>
          </w:divBdr>
        </w:div>
        <w:div w:id="192504728">
          <w:marLeft w:val="0"/>
          <w:marRight w:val="0"/>
          <w:marTop w:val="0"/>
          <w:marBottom w:val="45"/>
          <w:divBdr>
            <w:top w:val="none" w:sz="0" w:space="0" w:color="auto"/>
            <w:left w:val="none" w:sz="0" w:space="0" w:color="auto"/>
            <w:bottom w:val="none" w:sz="0" w:space="0" w:color="auto"/>
            <w:right w:val="none" w:sz="0" w:space="0" w:color="auto"/>
          </w:divBdr>
        </w:div>
        <w:div w:id="1507013672">
          <w:marLeft w:val="0"/>
          <w:marRight w:val="0"/>
          <w:marTop w:val="0"/>
          <w:marBottom w:val="45"/>
          <w:divBdr>
            <w:top w:val="none" w:sz="0" w:space="0" w:color="auto"/>
            <w:left w:val="none" w:sz="0" w:space="0" w:color="auto"/>
            <w:bottom w:val="none" w:sz="0" w:space="0" w:color="auto"/>
            <w:right w:val="none" w:sz="0" w:space="0" w:color="auto"/>
          </w:divBdr>
        </w:div>
        <w:div w:id="1840801747">
          <w:marLeft w:val="0"/>
          <w:marRight w:val="0"/>
          <w:marTop w:val="0"/>
          <w:marBottom w:val="45"/>
          <w:divBdr>
            <w:top w:val="none" w:sz="0" w:space="0" w:color="auto"/>
            <w:left w:val="none" w:sz="0" w:space="0" w:color="auto"/>
            <w:bottom w:val="none" w:sz="0" w:space="0" w:color="auto"/>
            <w:right w:val="none" w:sz="0" w:space="0" w:color="auto"/>
          </w:divBdr>
        </w:div>
        <w:div w:id="550310194">
          <w:marLeft w:val="0"/>
          <w:marRight w:val="0"/>
          <w:marTop w:val="0"/>
          <w:marBottom w:val="45"/>
          <w:divBdr>
            <w:top w:val="none" w:sz="0" w:space="0" w:color="auto"/>
            <w:left w:val="none" w:sz="0" w:space="0" w:color="auto"/>
            <w:bottom w:val="none" w:sz="0" w:space="0" w:color="auto"/>
            <w:right w:val="none" w:sz="0" w:space="0" w:color="auto"/>
          </w:divBdr>
        </w:div>
        <w:div w:id="886575526">
          <w:marLeft w:val="0"/>
          <w:marRight w:val="0"/>
          <w:marTop w:val="0"/>
          <w:marBottom w:val="45"/>
          <w:divBdr>
            <w:top w:val="none" w:sz="0" w:space="0" w:color="auto"/>
            <w:left w:val="none" w:sz="0" w:space="0" w:color="auto"/>
            <w:bottom w:val="none" w:sz="0" w:space="0" w:color="auto"/>
            <w:right w:val="none" w:sz="0" w:space="0" w:color="auto"/>
          </w:divBdr>
        </w:div>
        <w:div w:id="367336706">
          <w:marLeft w:val="0"/>
          <w:marRight w:val="0"/>
          <w:marTop w:val="0"/>
          <w:marBottom w:val="45"/>
          <w:divBdr>
            <w:top w:val="none" w:sz="0" w:space="0" w:color="auto"/>
            <w:left w:val="none" w:sz="0" w:space="0" w:color="auto"/>
            <w:bottom w:val="none" w:sz="0" w:space="0" w:color="auto"/>
            <w:right w:val="none" w:sz="0" w:space="0" w:color="auto"/>
          </w:divBdr>
        </w:div>
        <w:div w:id="1542865703">
          <w:marLeft w:val="0"/>
          <w:marRight w:val="0"/>
          <w:marTop w:val="0"/>
          <w:marBottom w:val="45"/>
          <w:divBdr>
            <w:top w:val="none" w:sz="0" w:space="0" w:color="auto"/>
            <w:left w:val="none" w:sz="0" w:space="0" w:color="auto"/>
            <w:bottom w:val="none" w:sz="0" w:space="0" w:color="auto"/>
            <w:right w:val="none" w:sz="0" w:space="0" w:color="auto"/>
          </w:divBdr>
        </w:div>
        <w:div w:id="1247963262">
          <w:marLeft w:val="0"/>
          <w:marRight w:val="0"/>
          <w:marTop w:val="0"/>
          <w:marBottom w:val="45"/>
          <w:divBdr>
            <w:top w:val="none" w:sz="0" w:space="0" w:color="auto"/>
            <w:left w:val="none" w:sz="0" w:space="0" w:color="auto"/>
            <w:bottom w:val="none" w:sz="0" w:space="0" w:color="auto"/>
            <w:right w:val="none" w:sz="0" w:space="0" w:color="auto"/>
          </w:divBdr>
        </w:div>
        <w:div w:id="1430616203">
          <w:marLeft w:val="0"/>
          <w:marRight w:val="0"/>
          <w:marTop w:val="0"/>
          <w:marBottom w:val="45"/>
          <w:divBdr>
            <w:top w:val="none" w:sz="0" w:space="0" w:color="auto"/>
            <w:left w:val="none" w:sz="0" w:space="0" w:color="auto"/>
            <w:bottom w:val="none" w:sz="0" w:space="0" w:color="auto"/>
            <w:right w:val="none" w:sz="0" w:space="0" w:color="auto"/>
          </w:divBdr>
        </w:div>
      </w:divsChild>
    </w:div>
    <w:div w:id="1922987700">
      <w:bodyDiv w:val="1"/>
      <w:marLeft w:val="0"/>
      <w:marRight w:val="0"/>
      <w:marTop w:val="0"/>
      <w:marBottom w:val="0"/>
      <w:divBdr>
        <w:top w:val="none" w:sz="0" w:space="0" w:color="auto"/>
        <w:left w:val="none" w:sz="0" w:space="0" w:color="auto"/>
        <w:bottom w:val="none" w:sz="0" w:space="0" w:color="auto"/>
        <w:right w:val="none" w:sz="0" w:space="0" w:color="auto"/>
      </w:divBdr>
      <w:divsChild>
        <w:div w:id="348527414">
          <w:marLeft w:val="0"/>
          <w:marRight w:val="0"/>
          <w:marTop w:val="0"/>
          <w:marBottom w:val="0"/>
          <w:divBdr>
            <w:top w:val="none" w:sz="0" w:space="0" w:color="auto"/>
            <w:left w:val="none" w:sz="0" w:space="0" w:color="auto"/>
            <w:bottom w:val="none" w:sz="0" w:space="0" w:color="auto"/>
            <w:right w:val="none" w:sz="0" w:space="0" w:color="auto"/>
          </w:divBdr>
          <w:divsChild>
            <w:div w:id="349992301">
              <w:marLeft w:val="0"/>
              <w:marRight w:val="0"/>
              <w:marTop w:val="0"/>
              <w:marBottom w:val="0"/>
              <w:divBdr>
                <w:top w:val="none" w:sz="0" w:space="0" w:color="auto"/>
                <w:left w:val="none" w:sz="0" w:space="0" w:color="auto"/>
                <w:bottom w:val="none" w:sz="0" w:space="0" w:color="auto"/>
                <w:right w:val="none" w:sz="0" w:space="0" w:color="auto"/>
              </w:divBdr>
              <w:divsChild>
                <w:div w:id="79956529">
                  <w:marLeft w:val="0"/>
                  <w:marRight w:val="0"/>
                  <w:marTop w:val="0"/>
                  <w:marBottom w:val="0"/>
                  <w:divBdr>
                    <w:top w:val="none" w:sz="0" w:space="0" w:color="auto"/>
                    <w:left w:val="none" w:sz="0" w:space="0" w:color="auto"/>
                    <w:bottom w:val="none" w:sz="0" w:space="0" w:color="auto"/>
                    <w:right w:val="none" w:sz="0" w:space="0" w:color="auto"/>
                  </w:divBdr>
                  <w:divsChild>
                    <w:div w:id="225343279">
                      <w:marLeft w:val="0"/>
                      <w:marRight w:val="0"/>
                      <w:marTop w:val="0"/>
                      <w:marBottom w:val="0"/>
                      <w:divBdr>
                        <w:top w:val="none" w:sz="0" w:space="0" w:color="auto"/>
                        <w:left w:val="none" w:sz="0" w:space="0" w:color="auto"/>
                        <w:bottom w:val="none" w:sz="0" w:space="0" w:color="auto"/>
                        <w:right w:val="none" w:sz="0" w:space="0" w:color="auto"/>
                      </w:divBdr>
                      <w:divsChild>
                        <w:div w:id="333999482">
                          <w:marLeft w:val="0"/>
                          <w:marRight w:val="0"/>
                          <w:marTop w:val="0"/>
                          <w:marBottom w:val="0"/>
                          <w:divBdr>
                            <w:top w:val="none" w:sz="0" w:space="0" w:color="auto"/>
                            <w:left w:val="none" w:sz="0" w:space="0" w:color="auto"/>
                            <w:bottom w:val="none" w:sz="0" w:space="0" w:color="auto"/>
                            <w:right w:val="none" w:sz="0" w:space="0" w:color="auto"/>
                          </w:divBdr>
                          <w:divsChild>
                            <w:div w:id="335228681">
                              <w:marLeft w:val="0"/>
                              <w:marRight w:val="0"/>
                              <w:marTop w:val="0"/>
                              <w:marBottom w:val="0"/>
                              <w:divBdr>
                                <w:top w:val="none" w:sz="0" w:space="0" w:color="auto"/>
                                <w:left w:val="none" w:sz="0" w:space="0" w:color="auto"/>
                                <w:bottom w:val="none" w:sz="0" w:space="0" w:color="auto"/>
                                <w:right w:val="none" w:sz="0" w:space="0" w:color="auto"/>
                              </w:divBdr>
                              <w:divsChild>
                                <w:div w:id="914583486">
                                  <w:marLeft w:val="0"/>
                                  <w:marRight w:val="0"/>
                                  <w:marTop w:val="0"/>
                                  <w:marBottom w:val="0"/>
                                  <w:divBdr>
                                    <w:top w:val="none" w:sz="0" w:space="0" w:color="auto"/>
                                    <w:left w:val="none" w:sz="0" w:space="0" w:color="auto"/>
                                    <w:bottom w:val="none" w:sz="0" w:space="0" w:color="auto"/>
                                    <w:right w:val="none" w:sz="0" w:space="0" w:color="auto"/>
                                  </w:divBdr>
                                  <w:divsChild>
                                    <w:div w:id="106398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692360">
      <w:bodyDiv w:val="1"/>
      <w:marLeft w:val="0"/>
      <w:marRight w:val="0"/>
      <w:marTop w:val="0"/>
      <w:marBottom w:val="0"/>
      <w:divBdr>
        <w:top w:val="none" w:sz="0" w:space="0" w:color="auto"/>
        <w:left w:val="none" w:sz="0" w:space="0" w:color="auto"/>
        <w:bottom w:val="none" w:sz="0" w:space="0" w:color="auto"/>
        <w:right w:val="none" w:sz="0" w:space="0" w:color="auto"/>
      </w:divBdr>
      <w:divsChild>
        <w:div w:id="49891152">
          <w:marLeft w:val="0"/>
          <w:marRight w:val="0"/>
          <w:marTop w:val="0"/>
          <w:marBottom w:val="0"/>
          <w:divBdr>
            <w:top w:val="none" w:sz="0" w:space="0" w:color="auto"/>
            <w:left w:val="none" w:sz="0" w:space="0" w:color="auto"/>
            <w:bottom w:val="none" w:sz="0" w:space="0" w:color="auto"/>
            <w:right w:val="none" w:sz="0" w:space="0" w:color="auto"/>
          </w:divBdr>
          <w:divsChild>
            <w:div w:id="1122770606">
              <w:marLeft w:val="0"/>
              <w:marRight w:val="0"/>
              <w:marTop w:val="0"/>
              <w:marBottom w:val="0"/>
              <w:divBdr>
                <w:top w:val="none" w:sz="0" w:space="0" w:color="auto"/>
                <w:left w:val="none" w:sz="0" w:space="0" w:color="auto"/>
                <w:bottom w:val="none" w:sz="0" w:space="0" w:color="auto"/>
                <w:right w:val="none" w:sz="0" w:space="0" w:color="auto"/>
              </w:divBdr>
              <w:divsChild>
                <w:div w:id="1862889261">
                  <w:marLeft w:val="0"/>
                  <w:marRight w:val="0"/>
                  <w:marTop w:val="195"/>
                  <w:marBottom w:val="195"/>
                  <w:divBdr>
                    <w:top w:val="none" w:sz="0" w:space="0" w:color="auto"/>
                    <w:left w:val="none" w:sz="0" w:space="0" w:color="auto"/>
                    <w:bottom w:val="none" w:sz="0" w:space="0" w:color="auto"/>
                    <w:right w:val="none" w:sz="0" w:space="0" w:color="auto"/>
                  </w:divBdr>
                  <w:divsChild>
                    <w:div w:id="1141264629">
                      <w:marLeft w:val="0"/>
                      <w:marRight w:val="0"/>
                      <w:marTop w:val="0"/>
                      <w:marBottom w:val="0"/>
                      <w:divBdr>
                        <w:top w:val="none" w:sz="0" w:space="0" w:color="auto"/>
                        <w:left w:val="none" w:sz="0" w:space="0" w:color="auto"/>
                        <w:bottom w:val="none" w:sz="0" w:space="0" w:color="auto"/>
                        <w:right w:val="none" w:sz="0" w:space="0" w:color="auto"/>
                      </w:divBdr>
                      <w:divsChild>
                        <w:div w:id="2095859058">
                          <w:marLeft w:val="0"/>
                          <w:marRight w:val="0"/>
                          <w:marTop w:val="0"/>
                          <w:marBottom w:val="0"/>
                          <w:divBdr>
                            <w:top w:val="none" w:sz="0" w:space="0" w:color="auto"/>
                            <w:left w:val="none" w:sz="0" w:space="0" w:color="auto"/>
                            <w:bottom w:val="none" w:sz="0" w:space="0" w:color="auto"/>
                            <w:right w:val="none" w:sz="0" w:space="0" w:color="auto"/>
                          </w:divBdr>
                          <w:divsChild>
                            <w:div w:id="165176510">
                              <w:marLeft w:val="0"/>
                              <w:marRight w:val="0"/>
                              <w:marTop w:val="0"/>
                              <w:marBottom w:val="0"/>
                              <w:divBdr>
                                <w:top w:val="none" w:sz="0" w:space="0" w:color="auto"/>
                                <w:left w:val="none" w:sz="0" w:space="0" w:color="auto"/>
                                <w:bottom w:val="none" w:sz="0" w:space="0" w:color="auto"/>
                                <w:right w:val="none" w:sz="0" w:space="0" w:color="auto"/>
                              </w:divBdr>
                              <w:divsChild>
                                <w:div w:id="923148059">
                                  <w:marLeft w:val="0"/>
                                  <w:marRight w:val="0"/>
                                  <w:marTop w:val="0"/>
                                  <w:marBottom w:val="0"/>
                                  <w:divBdr>
                                    <w:top w:val="none" w:sz="0" w:space="0" w:color="auto"/>
                                    <w:left w:val="none" w:sz="0" w:space="0" w:color="auto"/>
                                    <w:bottom w:val="none" w:sz="0" w:space="0" w:color="auto"/>
                                    <w:right w:val="none" w:sz="0" w:space="0" w:color="auto"/>
                                  </w:divBdr>
                                  <w:divsChild>
                                    <w:div w:id="16426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154061">
      <w:bodyDiv w:val="1"/>
      <w:marLeft w:val="0"/>
      <w:marRight w:val="0"/>
      <w:marTop w:val="0"/>
      <w:marBottom w:val="0"/>
      <w:divBdr>
        <w:top w:val="none" w:sz="0" w:space="0" w:color="auto"/>
        <w:left w:val="none" w:sz="0" w:space="0" w:color="auto"/>
        <w:bottom w:val="none" w:sz="0" w:space="0" w:color="auto"/>
        <w:right w:val="none" w:sz="0" w:space="0" w:color="auto"/>
      </w:divBdr>
    </w:div>
    <w:div w:id="1969772522">
      <w:bodyDiv w:val="1"/>
      <w:marLeft w:val="0"/>
      <w:marRight w:val="0"/>
      <w:marTop w:val="0"/>
      <w:marBottom w:val="0"/>
      <w:divBdr>
        <w:top w:val="none" w:sz="0" w:space="0" w:color="auto"/>
        <w:left w:val="none" w:sz="0" w:space="0" w:color="auto"/>
        <w:bottom w:val="none" w:sz="0" w:space="0" w:color="auto"/>
        <w:right w:val="none" w:sz="0" w:space="0" w:color="auto"/>
      </w:divBdr>
      <w:divsChild>
        <w:div w:id="2116366739">
          <w:marLeft w:val="0"/>
          <w:marRight w:val="0"/>
          <w:marTop w:val="0"/>
          <w:marBottom w:val="0"/>
          <w:divBdr>
            <w:top w:val="none" w:sz="0" w:space="0" w:color="auto"/>
            <w:left w:val="none" w:sz="0" w:space="0" w:color="auto"/>
            <w:bottom w:val="none" w:sz="0" w:space="0" w:color="auto"/>
            <w:right w:val="none" w:sz="0" w:space="0" w:color="auto"/>
          </w:divBdr>
          <w:divsChild>
            <w:div w:id="1105804913">
              <w:marLeft w:val="0"/>
              <w:marRight w:val="0"/>
              <w:marTop w:val="0"/>
              <w:marBottom w:val="0"/>
              <w:divBdr>
                <w:top w:val="none" w:sz="0" w:space="0" w:color="auto"/>
                <w:left w:val="none" w:sz="0" w:space="0" w:color="auto"/>
                <w:bottom w:val="none" w:sz="0" w:space="0" w:color="auto"/>
                <w:right w:val="none" w:sz="0" w:space="0" w:color="auto"/>
              </w:divBdr>
              <w:divsChild>
                <w:div w:id="190925334">
                  <w:marLeft w:val="0"/>
                  <w:marRight w:val="0"/>
                  <w:marTop w:val="195"/>
                  <w:marBottom w:val="195"/>
                  <w:divBdr>
                    <w:top w:val="none" w:sz="0" w:space="0" w:color="auto"/>
                    <w:left w:val="none" w:sz="0" w:space="0" w:color="auto"/>
                    <w:bottom w:val="none" w:sz="0" w:space="0" w:color="auto"/>
                    <w:right w:val="none" w:sz="0" w:space="0" w:color="auto"/>
                  </w:divBdr>
                  <w:divsChild>
                    <w:div w:id="696277005">
                      <w:marLeft w:val="0"/>
                      <w:marRight w:val="0"/>
                      <w:marTop w:val="0"/>
                      <w:marBottom w:val="0"/>
                      <w:divBdr>
                        <w:top w:val="none" w:sz="0" w:space="0" w:color="auto"/>
                        <w:left w:val="none" w:sz="0" w:space="0" w:color="auto"/>
                        <w:bottom w:val="none" w:sz="0" w:space="0" w:color="auto"/>
                        <w:right w:val="none" w:sz="0" w:space="0" w:color="auto"/>
                      </w:divBdr>
                      <w:divsChild>
                        <w:div w:id="2097825271">
                          <w:marLeft w:val="0"/>
                          <w:marRight w:val="0"/>
                          <w:marTop w:val="0"/>
                          <w:marBottom w:val="0"/>
                          <w:divBdr>
                            <w:top w:val="none" w:sz="0" w:space="0" w:color="auto"/>
                            <w:left w:val="none" w:sz="0" w:space="0" w:color="auto"/>
                            <w:bottom w:val="none" w:sz="0" w:space="0" w:color="auto"/>
                            <w:right w:val="none" w:sz="0" w:space="0" w:color="auto"/>
                          </w:divBdr>
                          <w:divsChild>
                            <w:div w:id="919484663">
                              <w:marLeft w:val="0"/>
                              <w:marRight w:val="0"/>
                              <w:marTop w:val="0"/>
                              <w:marBottom w:val="0"/>
                              <w:divBdr>
                                <w:top w:val="none" w:sz="0" w:space="0" w:color="auto"/>
                                <w:left w:val="none" w:sz="0" w:space="0" w:color="auto"/>
                                <w:bottom w:val="none" w:sz="0" w:space="0" w:color="auto"/>
                                <w:right w:val="none" w:sz="0" w:space="0" w:color="auto"/>
                              </w:divBdr>
                              <w:divsChild>
                                <w:div w:id="997148029">
                                  <w:marLeft w:val="0"/>
                                  <w:marRight w:val="0"/>
                                  <w:marTop w:val="0"/>
                                  <w:marBottom w:val="0"/>
                                  <w:divBdr>
                                    <w:top w:val="none" w:sz="0" w:space="0" w:color="auto"/>
                                    <w:left w:val="none" w:sz="0" w:space="0" w:color="auto"/>
                                    <w:bottom w:val="none" w:sz="0" w:space="0" w:color="auto"/>
                                    <w:right w:val="none" w:sz="0" w:space="0" w:color="auto"/>
                                  </w:divBdr>
                                  <w:divsChild>
                                    <w:div w:id="7844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964822">
      <w:bodyDiv w:val="1"/>
      <w:marLeft w:val="0"/>
      <w:marRight w:val="0"/>
      <w:marTop w:val="0"/>
      <w:marBottom w:val="0"/>
      <w:divBdr>
        <w:top w:val="none" w:sz="0" w:space="0" w:color="auto"/>
        <w:left w:val="none" w:sz="0" w:space="0" w:color="auto"/>
        <w:bottom w:val="none" w:sz="0" w:space="0" w:color="auto"/>
        <w:right w:val="none" w:sz="0" w:space="0" w:color="auto"/>
      </w:divBdr>
      <w:divsChild>
        <w:div w:id="1243485522">
          <w:marLeft w:val="0"/>
          <w:marRight w:val="0"/>
          <w:marTop w:val="0"/>
          <w:marBottom w:val="0"/>
          <w:divBdr>
            <w:top w:val="none" w:sz="0" w:space="0" w:color="auto"/>
            <w:left w:val="none" w:sz="0" w:space="0" w:color="auto"/>
            <w:bottom w:val="none" w:sz="0" w:space="0" w:color="auto"/>
            <w:right w:val="none" w:sz="0" w:space="0" w:color="auto"/>
          </w:divBdr>
          <w:divsChild>
            <w:div w:id="1067655532">
              <w:marLeft w:val="0"/>
              <w:marRight w:val="0"/>
              <w:marTop w:val="0"/>
              <w:marBottom w:val="0"/>
              <w:divBdr>
                <w:top w:val="none" w:sz="0" w:space="0" w:color="auto"/>
                <w:left w:val="none" w:sz="0" w:space="0" w:color="auto"/>
                <w:bottom w:val="none" w:sz="0" w:space="0" w:color="auto"/>
                <w:right w:val="none" w:sz="0" w:space="0" w:color="auto"/>
              </w:divBdr>
              <w:divsChild>
                <w:div w:id="2018656689">
                  <w:marLeft w:val="0"/>
                  <w:marRight w:val="0"/>
                  <w:marTop w:val="0"/>
                  <w:marBottom w:val="0"/>
                  <w:divBdr>
                    <w:top w:val="none" w:sz="0" w:space="0" w:color="auto"/>
                    <w:left w:val="none" w:sz="0" w:space="0" w:color="auto"/>
                    <w:bottom w:val="none" w:sz="0" w:space="0" w:color="auto"/>
                    <w:right w:val="none" w:sz="0" w:space="0" w:color="auto"/>
                  </w:divBdr>
                  <w:divsChild>
                    <w:div w:id="501890596">
                      <w:marLeft w:val="0"/>
                      <w:marRight w:val="0"/>
                      <w:marTop w:val="0"/>
                      <w:marBottom w:val="0"/>
                      <w:divBdr>
                        <w:top w:val="none" w:sz="0" w:space="0" w:color="auto"/>
                        <w:left w:val="none" w:sz="0" w:space="0" w:color="auto"/>
                        <w:bottom w:val="none" w:sz="0" w:space="0" w:color="auto"/>
                        <w:right w:val="none" w:sz="0" w:space="0" w:color="auto"/>
                      </w:divBdr>
                      <w:divsChild>
                        <w:div w:id="1091926325">
                          <w:marLeft w:val="0"/>
                          <w:marRight w:val="0"/>
                          <w:marTop w:val="0"/>
                          <w:marBottom w:val="0"/>
                          <w:divBdr>
                            <w:top w:val="none" w:sz="0" w:space="0" w:color="auto"/>
                            <w:left w:val="none" w:sz="0" w:space="0" w:color="auto"/>
                            <w:bottom w:val="none" w:sz="0" w:space="0" w:color="auto"/>
                            <w:right w:val="none" w:sz="0" w:space="0" w:color="auto"/>
                          </w:divBdr>
                          <w:divsChild>
                            <w:div w:id="1194229040">
                              <w:marLeft w:val="0"/>
                              <w:marRight w:val="0"/>
                              <w:marTop w:val="0"/>
                              <w:marBottom w:val="0"/>
                              <w:divBdr>
                                <w:top w:val="none" w:sz="0" w:space="0" w:color="auto"/>
                                <w:left w:val="none" w:sz="0" w:space="0" w:color="auto"/>
                                <w:bottom w:val="none" w:sz="0" w:space="0" w:color="auto"/>
                                <w:right w:val="none" w:sz="0" w:space="0" w:color="auto"/>
                              </w:divBdr>
                              <w:divsChild>
                                <w:div w:id="1317221912">
                                  <w:marLeft w:val="0"/>
                                  <w:marRight w:val="0"/>
                                  <w:marTop w:val="0"/>
                                  <w:marBottom w:val="0"/>
                                  <w:divBdr>
                                    <w:top w:val="none" w:sz="0" w:space="0" w:color="auto"/>
                                    <w:left w:val="none" w:sz="0" w:space="0" w:color="auto"/>
                                    <w:bottom w:val="none" w:sz="0" w:space="0" w:color="auto"/>
                                    <w:right w:val="none" w:sz="0" w:space="0" w:color="auto"/>
                                  </w:divBdr>
                                  <w:divsChild>
                                    <w:div w:id="138602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899267">
      <w:bodyDiv w:val="1"/>
      <w:marLeft w:val="0"/>
      <w:marRight w:val="0"/>
      <w:marTop w:val="0"/>
      <w:marBottom w:val="0"/>
      <w:divBdr>
        <w:top w:val="none" w:sz="0" w:space="0" w:color="auto"/>
        <w:left w:val="none" w:sz="0" w:space="0" w:color="auto"/>
        <w:bottom w:val="none" w:sz="0" w:space="0" w:color="auto"/>
        <w:right w:val="none" w:sz="0" w:space="0" w:color="auto"/>
      </w:divBdr>
      <w:divsChild>
        <w:div w:id="561402282">
          <w:marLeft w:val="0"/>
          <w:marRight w:val="0"/>
          <w:marTop w:val="0"/>
          <w:marBottom w:val="0"/>
          <w:divBdr>
            <w:top w:val="none" w:sz="0" w:space="0" w:color="auto"/>
            <w:left w:val="none" w:sz="0" w:space="0" w:color="auto"/>
            <w:bottom w:val="none" w:sz="0" w:space="0" w:color="auto"/>
            <w:right w:val="none" w:sz="0" w:space="0" w:color="auto"/>
          </w:divBdr>
          <w:divsChild>
            <w:div w:id="920406479">
              <w:marLeft w:val="0"/>
              <w:marRight w:val="0"/>
              <w:marTop w:val="0"/>
              <w:marBottom w:val="0"/>
              <w:divBdr>
                <w:top w:val="none" w:sz="0" w:space="0" w:color="auto"/>
                <w:left w:val="none" w:sz="0" w:space="0" w:color="auto"/>
                <w:bottom w:val="none" w:sz="0" w:space="0" w:color="auto"/>
                <w:right w:val="none" w:sz="0" w:space="0" w:color="auto"/>
              </w:divBdr>
              <w:divsChild>
                <w:div w:id="1160927266">
                  <w:marLeft w:val="0"/>
                  <w:marRight w:val="0"/>
                  <w:marTop w:val="0"/>
                  <w:marBottom w:val="0"/>
                  <w:divBdr>
                    <w:top w:val="none" w:sz="0" w:space="0" w:color="auto"/>
                    <w:left w:val="none" w:sz="0" w:space="0" w:color="auto"/>
                    <w:bottom w:val="none" w:sz="0" w:space="0" w:color="auto"/>
                    <w:right w:val="none" w:sz="0" w:space="0" w:color="auto"/>
                  </w:divBdr>
                  <w:divsChild>
                    <w:div w:id="413934726">
                      <w:marLeft w:val="0"/>
                      <w:marRight w:val="0"/>
                      <w:marTop w:val="0"/>
                      <w:marBottom w:val="0"/>
                      <w:divBdr>
                        <w:top w:val="none" w:sz="0" w:space="0" w:color="auto"/>
                        <w:left w:val="none" w:sz="0" w:space="0" w:color="auto"/>
                        <w:bottom w:val="none" w:sz="0" w:space="0" w:color="auto"/>
                        <w:right w:val="none" w:sz="0" w:space="0" w:color="auto"/>
                      </w:divBdr>
                      <w:divsChild>
                        <w:div w:id="267082055">
                          <w:marLeft w:val="0"/>
                          <w:marRight w:val="0"/>
                          <w:marTop w:val="0"/>
                          <w:marBottom w:val="0"/>
                          <w:divBdr>
                            <w:top w:val="none" w:sz="0" w:space="0" w:color="auto"/>
                            <w:left w:val="none" w:sz="0" w:space="0" w:color="auto"/>
                            <w:bottom w:val="none" w:sz="0" w:space="0" w:color="auto"/>
                            <w:right w:val="none" w:sz="0" w:space="0" w:color="auto"/>
                          </w:divBdr>
                          <w:divsChild>
                            <w:div w:id="1791238220">
                              <w:marLeft w:val="0"/>
                              <w:marRight w:val="0"/>
                              <w:marTop w:val="0"/>
                              <w:marBottom w:val="0"/>
                              <w:divBdr>
                                <w:top w:val="none" w:sz="0" w:space="0" w:color="auto"/>
                                <w:left w:val="none" w:sz="0" w:space="0" w:color="auto"/>
                                <w:bottom w:val="none" w:sz="0" w:space="0" w:color="auto"/>
                                <w:right w:val="none" w:sz="0" w:space="0" w:color="auto"/>
                              </w:divBdr>
                              <w:divsChild>
                                <w:div w:id="1223784796">
                                  <w:marLeft w:val="0"/>
                                  <w:marRight w:val="0"/>
                                  <w:marTop w:val="0"/>
                                  <w:marBottom w:val="0"/>
                                  <w:divBdr>
                                    <w:top w:val="none" w:sz="0" w:space="0" w:color="auto"/>
                                    <w:left w:val="none" w:sz="0" w:space="0" w:color="auto"/>
                                    <w:bottom w:val="none" w:sz="0" w:space="0" w:color="auto"/>
                                    <w:right w:val="none" w:sz="0" w:space="0" w:color="auto"/>
                                  </w:divBdr>
                                  <w:divsChild>
                                    <w:div w:id="137746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2143765">
      <w:bodyDiv w:val="1"/>
      <w:marLeft w:val="0"/>
      <w:marRight w:val="0"/>
      <w:marTop w:val="0"/>
      <w:marBottom w:val="0"/>
      <w:divBdr>
        <w:top w:val="none" w:sz="0" w:space="0" w:color="auto"/>
        <w:left w:val="none" w:sz="0" w:space="0" w:color="auto"/>
        <w:bottom w:val="none" w:sz="0" w:space="0" w:color="auto"/>
        <w:right w:val="none" w:sz="0" w:space="0" w:color="auto"/>
      </w:divBdr>
    </w:div>
    <w:div w:id="2104452228">
      <w:bodyDiv w:val="1"/>
      <w:marLeft w:val="0"/>
      <w:marRight w:val="0"/>
      <w:marTop w:val="0"/>
      <w:marBottom w:val="0"/>
      <w:divBdr>
        <w:top w:val="none" w:sz="0" w:space="0" w:color="auto"/>
        <w:left w:val="none" w:sz="0" w:space="0" w:color="auto"/>
        <w:bottom w:val="none" w:sz="0" w:space="0" w:color="auto"/>
        <w:right w:val="none" w:sz="0" w:space="0" w:color="auto"/>
      </w:divBdr>
    </w:div>
    <w:div w:id="2108848429">
      <w:bodyDiv w:val="1"/>
      <w:marLeft w:val="0"/>
      <w:marRight w:val="0"/>
      <w:marTop w:val="0"/>
      <w:marBottom w:val="0"/>
      <w:divBdr>
        <w:top w:val="none" w:sz="0" w:space="0" w:color="auto"/>
        <w:left w:val="none" w:sz="0" w:space="0" w:color="auto"/>
        <w:bottom w:val="none" w:sz="0" w:space="0" w:color="auto"/>
        <w:right w:val="none" w:sz="0" w:space="0" w:color="auto"/>
      </w:divBdr>
    </w:div>
    <w:div w:id="21385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garantF1://403047771.10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84522.2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A09256FC5FE1BBE26C86548F3F6AA0C46C0F7F2088FF0BABA90BA4F4A32C72DC1594D9EDE0B905C9820BA8CCBA9AC2B10F200EF414EDE864W1A" TargetMode="External"/><Relationship Id="rId5" Type="http://schemas.openxmlformats.org/officeDocument/2006/relationships/webSettings" Target="webSettings.xml"/><Relationship Id="rId15" Type="http://schemas.openxmlformats.org/officeDocument/2006/relationships/hyperlink" Target="mailto:vector@vector.nsc.ru" TargetMode="External"/><Relationship Id="rId10" Type="http://schemas.openxmlformats.org/officeDocument/2006/relationships/hyperlink" Target="consultantplus://offline/ref=7DA09256FC5FE1BBE26C86548F3F6AA0C46C0F7F2088FF0BABA90BA4F4A32C72DC1594D9EDE1B503C6820BA8CCBA9AC2B10F200EF414EDE864W1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p.rts-tender.ru/customer/lk/App504/" TargetMode="External"/><Relationship Id="rId14" Type="http://schemas.openxmlformats.org/officeDocument/2006/relationships/hyperlink" Target="garantF1://403047771.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FA3EE-B493-444D-AD82-1D4714F9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15</Pages>
  <Words>7249</Words>
  <Characters>41321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mischat</dc:creator>
  <cp:lastModifiedBy>Талибова Екатерина Александровна</cp:lastModifiedBy>
  <cp:revision>173</cp:revision>
  <cp:lastPrinted>2021-04-28T04:10:00Z</cp:lastPrinted>
  <dcterms:created xsi:type="dcterms:W3CDTF">2023-06-22T05:03:00Z</dcterms:created>
  <dcterms:modified xsi:type="dcterms:W3CDTF">2025-04-10T08:05:00Z</dcterms:modified>
</cp:coreProperties>
</file>